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6DE8D" w14:textId="170A97A5" w:rsidR="00D006D5" w:rsidRPr="006F7950" w:rsidRDefault="00920E90" w:rsidP="006F7950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iCs/>
          <w:color w:val="000000"/>
        </w:rPr>
      </w:pPr>
      <w:r w:rsidRPr="009A02E2">
        <w:rPr>
          <w:rFonts w:ascii="Arial" w:hAnsi="Arial" w:cs="Arial"/>
          <w:b/>
          <w:iCs/>
          <w:color w:val="000000"/>
        </w:rPr>
        <w:t>Zał</w:t>
      </w:r>
      <w:r w:rsidRPr="009A02E2">
        <w:rPr>
          <w:rFonts w:ascii="Arial" w:eastAsia="TimesNewRoman" w:hAnsi="Arial" w:cs="Arial"/>
          <w:b/>
          <w:iCs/>
          <w:color w:val="000000"/>
        </w:rPr>
        <w:t>ą</w:t>
      </w:r>
      <w:r w:rsidRPr="009A02E2">
        <w:rPr>
          <w:rFonts w:ascii="Arial" w:hAnsi="Arial" w:cs="Arial"/>
          <w:b/>
          <w:iCs/>
          <w:color w:val="000000"/>
        </w:rPr>
        <w:t xml:space="preserve">cznik nr </w:t>
      </w:r>
      <w:r w:rsidR="00A34C50" w:rsidRPr="009A02E2">
        <w:rPr>
          <w:rFonts w:ascii="Arial" w:hAnsi="Arial" w:cs="Arial"/>
          <w:b/>
          <w:iCs/>
          <w:color w:val="000000"/>
        </w:rPr>
        <w:t>1</w:t>
      </w:r>
      <w:r w:rsidRPr="009A02E2">
        <w:rPr>
          <w:rFonts w:ascii="Arial" w:hAnsi="Arial" w:cs="Arial"/>
          <w:b/>
          <w:iCs/>
          <w:color w:val="000000"/>
        </w:rPr>
        <w:t xml:space="preserve"> do SWZ</w:t>
      </w:r>
    </w:p>
    <w:p w14:paraId="51C48423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jc w:val="right"/>
        <w:rPr>
          <w:rFonts w:ascii="Arial" w:eastAsia="Times New Roman" w:hAnsi="Arial" w:cs="Arial"/>
          <w:kern w:val="144"/>
          <w:lang w:eastAsia="pl-PL"/>
        </w:rPr>
      </w:pPr>
    </w:p>
    <w:p w14:paraId="7B0E2667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jc w:val="right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 xml:space="preserve">. . . . . . . . . . . . . . 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 xml:space="preserve"> dnia 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. . . . . . . . . . . . </w:t>
      </w:r>
    </w:p>
    <w:p w14:paraId="43A258D2" w14:textId="77777777" w:rsidR="00D006D5" w:rsidRPr="009A02E2" w:rsidRDefault="00D006D5" w:rsidP="006F7950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hd w:val="clear" w:color="auto" w:fill="FFFFFF"/>
        <w:spacing w:after="0" w:line="360" w:lineRule="auto"/>
        <w:rPr>
          <w:rFonts w:ascii="Arial" w:eastAsia="Times New Roman" w:hAnsi="Arial" w:cs="Arial"/>
          <w:kern w:val="144"/>
          <w:u w:val="single"/>
          <w:lang w:eastAsia="pl-PL"/>
        </w:rPr>
      </w:pPr>
    </w:p>
    <w:p w14:paraId="70AAFADB" w14:textId="5B84F728" w:rsidR="006F7950" w:rsidRPr="006F7950" w:rsidRDefault="00D006D5" w:rsidP="006F7950">
      <w:pPr>
        <w:keepNext/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hd w:val="clear" w:color="auto" w:fill="FFFFFF"/>
        <w:spacing w:after="0" w:line="360" w:lineRule="auto"/>
        <w:jc w:val="center"/>
        <w:outlineLvl w:val="5"/>
        <w:rPr>
          <w:rFonts w:ascii="Arial" w:eastAsia="Times New Roman" w:hAnsi="Arial" w:cs="Arial"/>
          <w:b/>
          <w:caps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caps/>
          <w:kern w:val="144"/>
          <w:lang w:eastAsia="pl-PL"/>
        </w:rPr>
        <w:t>Oferta</w:t>
      </w:r>
    </w:p>
    <w:p w14:paraId="0C1CEA23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hd w:val="clear" w:color="auto" w:fill="F3F3F3"/>
        <w:spacing w:after="0" w:line="360" w:lineRule="auto"/>
        <w:rPr>
          <w:rFonts w:ascii="Arial" w:eastAsia="Times New Roman" w:hAnsi="Arial" w:cs="Arial"/>
          <w:bCs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shd w:val="clear" w:color="auto" w:fill="F3F3F3"/>
          <w:lang w:eastAsia="pl-PL"/>
        </w:rPr>
        <w:t>I</w:t>
      </w:r>
      <w:r w:rsidRPr="009A02E2">
        <w:rPr>
          <w:rFonts w:ascii="Arial" w:eastAsia="Times New Roman" w:hAnsi="Arial" w:cs="Arial"/>
          <w:bCs/>
          <w:kern w:val="144"/>
          <w:shd w:val="clear" w:color="auto" w:fill="F3F3F3"/>
          <w:lang w:eastAsia="pl-PL"/>
        </w:rPr>
        <w:t>.</w:t>
      </w:r>
      <w:r w:rsidRPr="009A02E2">
        <w:rPr>
          <w:rFonts w:ascii="Arial" w:eastAsia="Times New Roman" w:hAnsi="Arial" w:cs="Arial"/>
          <w:b/>
          <w:kern w:val="144"/>
          <w:shd w:val="clear" w:color="auto" w:fill="F3F3F3"/>
          <w:lang w:eastAsia="pl-PL"/>
        </w:rPr>
        <w:t xml:space="preserve"> DANE WYKONAWCY</w:t>
      </w:r>
      <w:r w:rsidRPr="009A02E2">
        <w:rPr>
          <w:rFonts w:ascii="Arial" w:eastAsia="Times New Roman" w:hAnsi="Arial" w:cs="Arial"/>
          <w:bCs/>
          <w:kern w:val="144"/>
          <w:shd w:val="clear" w:color="auto" w:fill="F3F3F3"/>
          <w:lang w:eastAsia="pl-PL"/>
        </w:rPr>
        <w:t>:</w:t>
      </w:r>
    </w:p>
    <w:p w14:paraId="4C4F02F3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</w:p>
    <w:p w14:paraId="0E311400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Pełna nazwa</w:t>
      </w:r>
      <w:r w:rsidRPr="009A02E2">
        <w:rPr>
          <w:rFonts w:ascii="Arial" w:eastAsia="Times New Roman" w:hAnsi="Arial" w:cs="Arial"/>
          <w:kern w:val="144"/>
          <w:lang w:eastAsia="pl-PL"/>
        </w:rPr>
        <w:tab/>
        <w:t xml:space="preserve">. . . . . . . . . . . . . . . . . . . . . . . . . . . . . . . . . . . . . . . . . . . . . . . . . . . . . . . . . . . . . . .    . . . . . . . . . . . . . . . . . . . . . . . . . . . . . . . . . . . . . . . . . . . . . . . . . . . . . . . . . . . . . . . . . . . . . . . . . .  </w:t>
      </w:r>
    </w:p>
    <w:p w14:paraId="0BD8F0D0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ab/>
        <w:t xml:space="preserve"> </w:t>
      </w:r>
    </w:p>
    <w:p w14:paraId="1C9B0081" w14:textId="17D9E30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 xml:space="preserve">Adres 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/ 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 xml:space="preserve">Siedziba 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 xml:space="preserve"> [kod, miejscowość, ulica, powiat, województwo] 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Adres do korespondencji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 xml:space="preserve">  [wypełnić jeśli jest inny niż adres siedziby]</w:t>
      </w:r>
    </w:p>
    <w:p w14:paraId="016F1D66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1EC77EF0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REGON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. . . . . . . . . . . . . . . . . . . . . . . . . . . . . . . . . . . . . . . . . . . . . . . . . . . . . . . . . </w:t>
      </w:r>
    </w:p>
    <w:p w14:paraId="665D8F75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lang w:eastAsia="pl-PL"/>
        </w:rPr>
        <w:t>NIP</w:t>
      </w:r>
      <w:r w:rsidRPr="009A02E2">
        <w:rPr>
          <w:rFonts w:ascii="Arial" w:eastAsia="Times New Roman" w:hAnsi="Arial" w:cs="Arial"/>
          <w:b/>
          <w:kern w:val="144"/>
          <w:lang w:eastAsia="pl-PL"/>
        </w:rPr>
        <w:tab/>
      </w:r>
      <w:r w:rsidRPr="009A02E2">
        <w:rPr>
          <w:rFonts w:ascii="Arial" w:eastAsia="Times New Roman" w:hAnsi="Arial" w:cs="Arial"/>
          <w:b/>
          <w:kern w:val="144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. . . . . . . . . . . . . . . . . . . . . . . . . . . . . . . . . . . . . . . . . . . . . . . . . . . . . . . . . </w:t>
      </w:r>
    </w:p>
    <w:p w14:paraId="2E5571C8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Telefon</w:t>
      </w:r>
      <w:r w:rsidRPr="009A02E2">
        <w:rPr>
          <w:rFonts w:ascii="Arial" w:eastAsia="Times New Roman" w:hAnsi="Arial" w:cs="Arial"/>
          <w:b/>
          <w:kern w:val="144"/>
          <w:lang w:eastAsia="pl-PL"/>
        </w:rPr>
        <w:t xml:space="preserve"> 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>[z numerem kierunkowym]</w:t>
      </w:r>
      <w:r w:rsidRPr="009A02E2">
        <w:rPr>
          <w:rFonts w:ascii="Arial" w:eastAsia="Times New Roman" w:hAnsi="Arial" w:cs="Arial"/>
          <w:bCs/>
          <w:i/>
          <w:i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>. . . . . . . . . . . . . . . . . . . . . . . . . . . . . . . . . . . . . . . . . . . . .</w:t>
      </w:r>
    </w:p>
    <w:p w14:paraId="1EFAC19A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Fax</w:t>
      </w:r>
      <w:r w:rsidRPr="009A02E2">
        <w:rPr>
          <w:rFonts w:ascii="Arial" w:eastAsia="Times New Roman" w:hAnsi="Arial" w:cs="Arial"/>
          <w:i/>
          <w:iCs/>
          <w:kern w:val="144"/>
          <w:lang w:eastAsia="pl-PL"/>
        </w:rPr>
        <w:t xml:space="preserve"> </w:t>
      </w:r>
      <w:r w:rsidRPr="009A02E2">
        <w:rPr>
          <w:rFonts w:ascii="Arial" w:eastAsia="Times New Roman" w:hAnsi="Arial" w:cs="Arial"/>
          <w:kern w:val="144"/>
          <w:lang w:eastAsia="pl-PL"/>
        </w:rPr>
        <w:t>[z numerem kierunkowym]</w:t>
      </w:r>
      <w:r w:rsidRPr="009A02E2">
        <w:rPr>
          <w:rFonts w:ascii="Arial" w:eastAsia="Times New Roman" w:hAnsi="Arial" w:cs="Arial"/>
          <w:kern w:val="144"/>
          <w:lang w:eastAsia="pl-PL"/>
        </w:rPr>
        <w:tab/>
        <w:t>. . . . . . . . . . . . . . . . . . . . . . . . . . . . . . . . . . . . . . . . . . . . .</w:t>
      </w:r>
    </w:p>
    <w:p w14:paraId="14E1F06A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E</w:t>
      </w:r>
      <w:r w:rsidRPr="009A02E2">
        <w:rPr>
          <w:rFonts w:ascii="Arial" w:eastAsia="Times New Roman" w:hAnsi="Arial" w:cs="Arial"/>
          <w:kern w:val="144"/>
          <w:lang w:eastAsia="pl-PL"/>
        </w:rPr>
        <w:t>-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mail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ab/>
        <w:t>. . . . . . . . . . . . . . . . . . . . . . . . . . . . . . . . . . . . . . . . . . . . .</w:t>
      </w:r>
    </w:p>
    <w:p w14:paraId="3AD0C037" w14:textId="1CE74EEC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lang w:eastAsia="pl-PL"/>
        </w:rPr>
        <w:t xml:space="preserve">Nr KRS i oznaczenie sądu, </w:t>
      </w:r>
      <w:r w:rsidRPr="009A02E2">
        <w:rPr>
          <w:rFonts w:ascii="Arial" w:eastAsia="Times New Roman" w:hAnsi="Arial" w:cs="Arial"/>
          <w:i/>
          <w:lang w:eastAsia="pl-PL"/>
        </w:rPr>
        <w:t>jeżeli dotyczy:</w:t>
      </w:r>
      <w:r w:rsidRPr="009A02E2">
        <w:rPr>
          <w:rFonts w:ascii="Arial" w:eastAsia="Times New Roman" w:hAnsi="Arial" w:cs="Arial"/>
          <w:b/>
          <w:lang w:eastAsia="pl-PL"/>
        </w:rPr>
        <w:t xml:space="preserve">      </w:t>
      </w:r>
      <w:r w:rsidRPr="009A02E2">
        <w:rPr>
          <w:rFonts w:ascii="Arial" w:eastAsia="Times New Roman" w:hAnsi="Arial" w:cs="Arial"/>
          <w:lang w:eastAsia="pl-PL"/>
        </w:rPr>
        <w:t xml:space="preserve">. . . . . . . . . . . . . . . . . . . . . . . . . . . . . . . . . . . . . </w:t>
      </w:r>
    </w:p>
    <w:p w14:paraId="756AD02D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</w:p>
    <w:p w14:paraId="1DC13228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hd w:val="clear" w:color="auto" w:fill="F3F3F3"/>
        <w:spacing w:after="0" w:line="360" w:lineRule="auto"/>
        <w:rPr>
          <w:rFonts w:ascii="Arial" w:eastAsia="Times New Roman" w:hAnsi="Arial" w:cs="Arial"/>
          <w:bCs/>
          <w:kern w:val="144"/>
          <w:shd w:val="pct20" w:color="auto" w:fill="auto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shd w:val="clear" w:color="auto" w:fill="F3F3F3"/>
          <w:lang w:eastAsia="pl-PL"/>
        </w:rPr>
        <w:t>II</w:t>
      </w:r>
      <w:r w:rsidRPr="009A02E2">
        <w:rPr>
          <w:rFonts w:ascii="Arial" w:eastAsia="Times New Roman" w:hAnsi="Arial" w:cs="Arial"/>
          <w:bCs/>
          <w:kern w:val="144"/>
          <w:shd w:val="clear" w:color="auto" w:fill="F3F3F3"/>
          <w:lang w:eastAsia="pl-PL"/>
        </w:rPr>
        <w:t xml:space="preserve">. </w:t>
      </w:r>
      <w:r w:rsidRPr="009A02E2">
        <w:rPr>
          <w:rFonts w:ascii="Arial" w:eastAsia="Times New Roman" w:hAnsi="Arial" w:cs="Arial"/>
          <w:b/>
          <w:kern w:val="144"/>
          <w:shd w:val="clear" w:color="auto" w:fill="F3F3F3"/>
          <w:lang w:eastAsia="pl-PL"/>
        </w:rPr>
        <w:t>PRZEDMIOT OFERTY</w:t>
      </w:r>
      <w:r w:rsidRPr="009A02E2">
        <w:rPr>
          <w:rFonts w:ascii="Arial" w:eastAsia="Times New Roman" w:hAnsi="Arial" w:cs="Arial"/>
          <w:bCs/>
          <w:kern w:val="144"/>
          <w:shd w:val="clear" w:color="auto" w:fill="F3F3F3"/>
          <w:lang w:eastAsia="pl-PL"/>
        </w:rPr>
        <w:t>:</w:t>
      </w:r>
    </w:p>
    <w:p w14:paraId="17ADD9E9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</w:p>
    <w:p w14:paraId="688E2F81" w14:textId="60E2AD65" w:rsidR="00D006D5" w:rsidRPr="009A02E2" w:rsidRDefault="00D006D5" w:rsidP="006F7950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 xml:space="preserve">dotyczy: zamówienia publicznego prowadzonego w trybie </w:t>
      </w:r>
      <w:r w:rsidR="00B90B68" w:rsidRPr="009A02E2">
        <w:rPr>
          <w:rFonts w:ascii="Arial" w:eastAsia="Times New Roman" w:hAnsi="Arial" w:cs="Arial"/>
          <w:kern w:val="144"/>
          <w:lang w:eastAsia="pl-PL"/>
        </w:rPr>
        <w:t xml:space="preserve">podstawowym bez negocjacji 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 </w:t>
      </w:r>
      <w:r w:rsidR="00B90B68" w:rsidRPr="009A02E2">
        <w:rPr>
          <w:rFonts w:ascii="Arial" w:eastAsia="Times New Roman" w:hAnsi="Arial" w:cs="Arial"/>
          <w:kern w:val="144"/>
          <w:lang w:eastAsia="pl-PL"/>
        </w:rPr>
        <w:t>przez:</w:t>
      </w:r>
    </w:p>
    <w:p w14:paraId="2D54201E" w14:textId="481DC1F2" w:rsidR="00D006D5" w:rsidRPr="006F7950" w:rsidRDefault="006F7950" w:rsidP="006F7950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tabs>
          <w:tab w:val="left" w:pos="5175"/>
        </w:tabs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F7950">
        <w:rPr>
          <w:rFonts w:ascii="Arial" w:eastAsia="Times New Roman" w:hAnsi="Arial" w:cs="Arial"/>
          <w:b/>
          <w:bCs/>
          <w:lang w:eastAsia="pl-PL"/>
        </w:rPr>
        <w:t>Zespół Szkolno - Przedszkolny w Adamowie</w:t>
      </w:r>
      <w:r w:rsidR="00D006D5" w:rsidRPr="009A02E2">
        <w:rPr>
          <w:rFonts w:ascii="Arial" w:eastAsia="Times New Roman" w:hAnsi="Arial" w:cs="Arial"/>
          <w:kern w:val="144"/>
          <w:lang w:eastAsia="pl-PL"/>
        </w:rPr>
        <w:tab/>
      </w:r>
    </w:p>
    <w:p w14:paraId="148CAF59" w14:textId="1BA30A4E" w:rsidR="00D006D5" w:rsidRPr="009A02E2" w:rsidRDefault="00D006D5" w:rsidP="006F7950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jc w:val="center"/>
        <w:rPr>
          <w:rFonts w:ascii="Arial" w:eastAsia="Times New Roman" w:hAnsi="Arial" w:cs="Arial"/>
          <w:kern w:val="144"/>
          <w:lang w:eastAsia="pl-PL"/>
        </w:rPr>
      </w:pPr>
      <w:r w:rsidRPr="00DC0723">
        <w:rPr>
          <w:rFonts w:ascii="Arial" w:eastAsia="Times New Roman" w:hAnsi="Arial" w:cs="Arial"/>
          <w:kern w:val="144"/>
          <w:lang w:eastAsia="pl-PL"/>
        </w:rPr>
        <w:t xml:space="preserve">znak: </w:t>
      </w:r>
      <w:r w:rsidR="00DC0723" w:rsidRPr="00DC0723">
        <w:rPr>
          <w:rFonts w:ascii="Arial" w:eastAsia="Times New Roman" w:hAnsi="Arial" w:cs="Arial"/>
          <w:b/>
          <w:lang w:eastAsia="pl-PL"/>
        </w:rPr>
        <w:t>3</w:t>
      </w:r>
      <w:r w:rsidR="006F7950" w:rsidRPr="00DC0723">
        <w:rPr>
          <w:rFonts w:ascii="Arial" w:eastAsia="Times New Roman" w:hAnsi="Arial" w:cs="Arial"/>
          <w:b/>
          <w:lang w:eastAsia="pl-PL"/>
        </w:rPr>
        <w:t>/dost./202</w:t>
      </w:r>
      <w:r w:rsidR="004C2435" w:rsidRPr="00DC0723">
        <w:rPr>
          <w:rFonts w:ascii="Arial" w:eastAsia="Times New Roman" w:hAnsi="Arial" w:cs="Arial"/>
          <w:b/>
          <w:lang w:eastAsia="pl-PL"/>
        </w:rPr>
        <w:t>5</w:t>
      </w:r>
      <w:r w:rsidRPr="00DC0723">
        <w:rPr>
          <w:rFonts w:ascii="Arial" w:eastAsia="Times New Roman" w:hAnsi="Arial" w:cs="Arial"/>
          <w:b/>
          <w:lang w:eastAsia="pl-PL"/>
        </w:rPr>
        <w:t xml:space="preserve"> </w:t>
      </w:r>
      <w:r w:rsidRPr="00DC0723">
        <w:rPr>
          <w:rFonts w:ascii="Arial" w:eastAsia="Times New Roman" w:hAnsi="Arial" w:cs="Arial"/>
          <w:kern w:val="144"/>
          <w:lang w:eastAsia="pl-PL"/>
        </w:rPr>
        <w:t>na:</w:t>
      </w:r>
    </w:p>
    <w:p w14:paraId="47241A47" w14:textId="40168800" w:rsidR="00667AB1" w:rsidRDefault="00E2060B" w:rsidP="00667AB1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i/>
          <w:kern w:val="144"/>
          <w:lang w:eastAsia="pl-PL"/>
        </w:rPr>
      </w:pPr>
      <w:bookmarkStart w:id="0" w:name="_Hlk90453968"/>
      <w:r w:rsidRPr="00E2060B">
        <w:rPr>
          <w:rFonts w:ascii="Arial" w:eastAsia="Times New Roman" w:hAnsi="Arial" w:cs="Arial"/>
          <w:b/>
          <w:bCs/>
          <w:smallCaps/>
          <w:u w:val="single"/>
          <w:lang w:eastAsia="pl-PL"/>
        </w:rPr>
        <w:t xml:space="preserve">zakup </w:t>
      </w:r>
      <w:bookmarkEnd w:id="0"/>
      <w:r w:rsidRPr="00E2060B">
        <w:rPr>
          <w:rFonts w:ascii="Arial" w:eastAsia="Times New Roman" w:hAnsi="Arial" w:cs="Arial"/>
          <w:b/>
          <w:bCs/>
          <w:smallCaps/>
          <w:u w:val="single"/>
          <w:lang w:eastAsia="pl-PL"/>
        </w:rPr>
        <w:t>z sukcesywnymi dostawami oleju opałowego dla Zespołu Szkolno – Przedszkolnego  w Adamowie</w:t>
      </w:r>
    </w:p>
    <w:p w14:paraId="57E869F8" w14:textId="0A3643C3" w:rsidR="00667AB1" w:rsidRDefault="00667AB1" w:rsidP="00667AB1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i/>
          <w:kern w:val="144"/>
          <w:lang w:eastAsia="pl-PL"/>
        </w:rPr>
      </w:pPr>
    </w:p>
    <w:p w14:paraId="5ED23C32" w14:textId="77777777" w:rsidR="00667AB1" w:rsidRPr="00947B33" w:rsidRDefault="00667AB1" w:rsidP="00667AB1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i/>
          <w:kern w:val="144"/>
          <w:lang w:eastAsia="pl-PL"/>
        </w:rPr>
      </w:pPr>
    </w:p>
    <w:p w14:paraId="5A282F3C" w14:textId="2935852F" w:rsidR="00E2060B" w:rsidRDefault="00E2060B">
      <w:pPr>
        <w:spacing w:after="0" w:line="240" w:lineRule="auto"/>
        <w:rPr>
          <w:rFonts w:ascii="Arial" w:eastAsia="Times New Roman" w:hAnsi="Arial" w:cs="Arial"/>
          <w:b/>
          <w:kern w:val="144"/>
          <w:lang w:eastAsia="pl-PL"/>
        </w:rPr>
      </w:pPr>
    </w:p>
    <w:p w14:paraId="1D9F9D67" w14:textId="77777777" w:rsidR="003A63B1" w:rsidRDefault="003A63B1" w:rsidP="003A63B1">
      <w:pPr>
        <w:spacing w:after="0" w:line="240" w:lineRule="auto"/>
        <w:rPr>
          <w:rFonts w:ascii="Arial" w:eastAsia="Times New Roman" w:hAnsi="Arial" w:cs="Arial"/>
          <w:b/>
          <w:kern w:val="144"/>
          <w:lang w:eastAsia="pl-PL"/>
        </w:rPr>
        <w:sectPr w:rsidR="003A63B1" w:rsidSect="003A63B1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kern w:val="144"/>
          <w:lang w:eastAsia="pl-PL"/>
        </w:rPr>
        <w:br w:type="page"/>
      </w:r>
    </w:p>
    <w:p w14:paraId="52A8F5CD" w14:textId="4D1AF115" w:rsidR="00D006D5" w:rsidRPr="009A02E2" w:rsidRDefault="00D006D5" w:rsidP="003A63B1">
      <w:pPr>
        <w:spacing w:after="0" w:line="240" w:lineRule="auto"/>
        <w:jc w:val="both"/>
        <w:rPr>
          <w:rFonts w:ascii="Arial" w:eastAsia="Times New Roman" w:hAnsi="Arial" w:cs="Arial"/>
          <w:b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lang w:eastAsia="pl-PL"/>
        </w:rPr>
        <w:lastRenderedPageBreak/>
        <w:t>III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>.</w:t>
      </w:r>
      <w:r w:rsidRPr="009A02E2">
        <w:rPr>
          <w:rFonts w:ascii="Arial" w:eastAsia="Times New Roman" w:hAnsi="Arial" w:cs="Arial"/>
          <w:b/>
          <w:kern w:val="144"/>
          <w:lang w:eastAsia="pl-PL"/>
        </w:rPr>
        <w:t xml:space="preserve"> PODSTAWOWE INFORMACJE DOTYCZĄCE CENY OFERTY I KRYTERIÓW</w:t>
      </w:r>
    </w:p>
    <w:p w14:paraId="090076E9" w14:textId="77777777" w:rsidR="0043725C" w:rsidRDefault="0043725C" w:rsidP="003A63B1">
      <w:pPr>
        <w:spacing w:line="360" w:lineRule="auto"/>
        <w:ind w:right="-1"/>
        <w:jc w:val="both"/>
        <w:rPr>
          <w:rFonts w:ascii="Arial" w:hAnsi="Arial" w:cs="Arial"/>
          <w:kern w:val="144"/>
        </w:rPr>
      </w:pPr>
      <w:bookmarkStart w:id="1" w:name="_Hlk120693547"/>
    </w:p>
    <w:p w14:paraId="0EE17AB7" w14:textId="2872C3B4" w:rsidR="0043725C" w:rsidRPr="0043725C" w:rsidRDefault="0043725C" w:rsidP="003A63B1">
      <w:pPr>
        <w:spacing w:line="360" w:lineRule="auto"/>
        <w:ind w:right="-1"/>
        <w:jc w:val="both"/>
        <w:rPr>
          <w:rFonts w:ascii="Arial" w:hAnsi="Arial" w:cs="Arial"/>
          <w:kern w:val="144"/>
        </w:rPr>
      </w:pPr>
      <w:r w:rsidRPr="0043725C">
        <w:rPr>
          <w:rFonts w:ascii="Arial" w:hAnsi="Arial" w:cs="Arial"/>
          <w:bCs/>
          <w:kern w:val="144"/>
        </w:rPr>
        <w:t xml:space="preserve">Oferujemy wykonanie przedmiotu zamówienia t.j. dostawy </w:t>
      </w:r>
      <w:r w:rsidR="004C2435">
        <w:rPr>
          <w:rFonts w:ascii="Arial" w:hAnsi="Arial" w:cs="Arial"/>
          <w:bCs/>
          <w:kern w:val="144"/>
        </w:rPr>
        <w:t>30</w:t>
      </w:r>
      <w:r w:rsidR="00CF55FE">
        <w:rPr>
          <w:rFonts w:ascii="Arial" w:hAnsi="Arial" w:cs="Arial"/>
          <w:bCs/>
          <w:kern w:val="144"/>
        </w:rPr>
        <w:t> 000,00</w:t>
      </w:r>
      <w:r w:rsidR="009C5CF6">
        <w:rPr>
          <w:rFonts w:ascii="Arial" w:hAnsi="Arial" w:cs="Arial"/>
          <w:bCs/>
          <w:kern w:val="144"/>
        </w:rPr>
        <w:t xml:space="preserve"> litrów oleju opałowego</w:t>
      </w:r>
      <w:r w:rsidRPr="0043725C">
        <w:rPr>
          <w:rFonts w:ascii="Arial" w:hAnsi="Arial" w:cs="Arial"/>
          <w:bCs/>
          <w:kern w:val="144"/>
        </w:rPr>
        <w:t xml:space="preserve"> </w:t>
      </w:r>
      <w:r w:rsidR="004C2435">
        <w:rPr>
          <w:rFonts w:ascii="Arial" w:hAnsi="Arial" w:cs="Arial"/>
          <w:kern w:val="144"/>
        </w:rPr>
        <w:t xml:space="preserve">za cenę </w:t>
      </w:r>
      <w:r w:rsidR="004C2435">
        <w:rPr>
          <w:rFonts w:ascii="Arial" w:hAnsi="Arial" w:cs="Arial"/>
          <w:bCs/>
          <w:kern w:val="144"/>
        </w:rPr>
        <w:t>zgodnie z poniższą tabelą:</w:t>
      </w:r>
    </w:p>
    <w:tbl>
      <w:tblPr>
        <w:tblW w:w="1516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851"/>
        <w:gridCol w:w="29"/>
        <w:gridCol w:w="963"/>
        <w:gridCol w:w="1843"/>
        <w:gridCol w:w="1843"/>
        <w:gridCol w:w="1275"/>
        <w:gridCol w:w="1701"/>
        <w:gridCol w:w="1701"/>
        <w:gridCol w:w="1701"/>
      </w:tblGrid>
      <w:tr w:rsidR="003A63B1" w:rsidRPr="003A63B1" w14:paraId="318C2BE6" w14:textId="77777777" w:rsidTr="00D82E46">
        <w:trPr>
          <w:cantSplit/>
          <w:trHeight w:val="156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bookmarkEnd w:id="1"/>
          <w:p w14:paraId="44996E0A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Szacunkowa ilość oleju opałowego</w:t>
            </w:r>
          </w:p>
          <w:p w14:paraId="4D1F45A8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[litr]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01792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Cena</w:t>
            </w:r>
          </w:p>
          <w:p w14:paraId="3B551834" w14:textId="724F2815" w:rsidR="003A63B1" w:rsidRPr="003A63B1" w:rsidRDefault="00605A9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>
              <w:rPr>
                <w:rFonts w:ascii="Arial" w:eastAsia="Times New Roman" w:hAnsi="Arial" w:cs="Arial"/>
                <w:kern w:val="144"/>
                <w:lang w:eastAsia="pl-PL"/>
              </w:rPr>
              <w:t>p</w:t>
            </w:r>
            <w:r w:rsidR="003A63B1" w:rsidRPr="003A63B1">
              <w:rPr>
                <w:rFonts w:ascii="Arial" w:eastAsia="Times New Roman" w:hAnsi="Arial" w:cs="Arial"/>
                <w:kern w:val="144"/>
                <w:lang w:eastAsia="pl-PL"/>
              </w:rPr>
              <w:t>roducenta</w:t>
            </w:r>
            <w:r>
              <w:rPr>
                <w:rFonts w:ascii="Arial" w:eastAsia="Times New Roman" w:hAnsi="Arial" w:cs="Arial"/>
                <w:kern w:val="144"/>
                <w:lang w:eastAsia="pl-PL"/>
              </w:rPr>
              <w:t xml:space="preserve"> PKN Orlen S.A.</w:t>
            </w:r>
            <w:r w:rsidR="003A63B1" w:rsidRPr="003A63B1">
              <w:rPr>
                <w:rFonts w:ascii="Arial" w:eastAsia="Times New Roman" w:hAnsi="Arial" w:cs="Arial"/>
                <w:kern w:val="144"/>
                <w:lang w:eastAsia="pl-PL"/>
              </w:rPr>
              <w:t xml:space="preserve"> netto</w:t>
            </w:r>
          </w:p>
          <w:p w14:paraId="4A8E4667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za 1 litr oleju</w:t>
            </w:r>
          </w:p>
          <w:p w14:paraId="4F2FAA25" w14:textId="567FCAA0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 xml:space="preserve">z dnia </w:t>
            </w:r>
            <w:r w:rsidR="00DC0723">
              <w:rPr>
                <w:rFonts w:ascii="Arial" w:eastAsia="Times New Roman" w:hAnsi="Arial" w:cs="Arial"/>
                <w:kern w:val="144"/>
                <w:lang w:eastAsia="pl-PL"/>
              </w:rPr>
              <w:t>28.11.2025 r.</w:t>
            </w:r>
          </w:p>
          <w:p w14:paraId="729F2747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[zł]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2C6D4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Marża Wykonawcy</w:t>
            </w:r>
          </w:p>
          <w:p w14:paraId="0B828C8F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/stała przez cały okres trwania umowy/</w:t>
            </w:r>
          </w:p>
          <w:p w14:paraId="2A56FFC0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E2C42" w14:textId="55CC18F0" w:rsidR="003A63B1" w:rsidRPr="003A63B1" w:rsidRDefault="00D904BD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>
              <w:rPr>
                <w:rFonts w:ascii="Arial" w:eastAsia="Times New Roman" w:hAnsi="Arial" w:cs="Arial"/>
                <w:kern w:val="144"/>
                <w:lang w:eastAsia="pl-PL"/>
              </w:rPr>
              <w:t>O</w:t>
            </w:r>
            <w:r w:rsidR="003A63B1" w:rsidRPr="003A63B1">
              <w:rPr>
                <w:rFonts w:ascii="Arial" w:eastAsia="Times New Roman" w:hAnsi="Arial" w:cs="Arial"/>
                <w:kern w:val="144"/>
                <w:lang w:eastAsia="pl-PL"/>
              </w:rPr>
              <w:t>pust Wykonawcy</w:t>
            </w:r>
          </w:p>
          <w:p w14:paraId="5D14D311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/stały przez cały okres trwania umowy/</w:t>
            </w:r>
          </w:p>
          <w:p w14:paraId="02F20D05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[zł/litr]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A2421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Cena jednostkowa netto za 1 litr oleju opałowego</w:t>
            </w:r>
          </w:p>
          <w:p w14:paraId="2378B905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[zł]</w:t>
            </w:r>
          </w:p>
          <w:p w14:paraId="695EB3AE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(kolumna 2+3-4)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00342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Podatek Vat %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9EE23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Cena oferty netto</w:t>
            </w:r>
          </w:p>
          <w:p w14:paraId="07A1BBF7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[zł]</w:t>
            </w:r>
          </w:p>
          <w:p w14:paraId="62B4A0F6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(kolumna 1 x 5)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68FD9FA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Wartość Vat</w:t>
            </w:r>
          </w:p>
          <w:p w14:paraId="17AA3925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[zł]</w:t>
            </w:r>
          </w:p>
          <w:p w14:paraId="785EF470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6F23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Cena oferty brutto</w:t>
            </w:r>
          </w:p>
          <w:p w14:paraId="09B874B3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 xml:space="preserve">[zł] </w:t>
            </w:r>
          </w:p>
          <w:p w14:paraId="0461A88F" w14:textId="77777777" w:rsidR="003A63B1" w:rsidRPr="003A63B1" w:rsidRDefault="003A63B1" w:rsidP="00B61C20">
            <w:pPr>
              <w:spacing w:after="0" w:line="360" w:lineRule="auto"/>
              <w:ind w:right="-1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(kolumna 7+8)</w:t>
            </w:r>
          </w:p>
        </w:tc>
      </w:tr>
      <w:tr w:rsidR="003A63B1" w:rsidRPr="003A63B1" w14:paraId="5A72D07E" w14:textId="77777777" w:rsidTr="00D82E46">
        <w:trPr>
          <w:cantSplit/>
          <w:trHeight w:val="58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CE800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D32D8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4896B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8BEEF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Kwota</w:t>
            </w:r>
          </w:p>
          <w:p w14:paraId="54D1DAC6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[zł]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2B2D4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531AC5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6FAC5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F0D24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5E7F30D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EC72" w14:textId="77777777" w:rsidR="003A63B1" w:rsidRPr="003A63B1" w:rsidRDefault="003A63B1" w:rsidP="003A63B1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</w:tr>
      <w:tr w:rsidR="003A63B1" w:rsidRPr="003A63B1" w14:paraId="286476F8" w14:textId="77777777" w:rsidTr="00D82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54E04" w14:textId="77777777" w:rsidR="003A63B1" w:rsidRPr="003A63B1" w:rsidRDefault="003A63B1" w:rsidP="00B61C20">
            <w:pPr>
              <w:numPr>
                <w:ilvl w:val="0"/>
                <w:numId w:val="13"/>
              </w:num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E9392" w14:textId="77777777" w:rsidR="003A63B1" w:rsidRPr="003A63B1" w:rsidRDefault="003A63B1" w:rsidP="00B61C20">
            <w:pPr>
              <w:numPr>
                <w:ilvl w:val="0"/>
                <w:numId w:val="13"/>
              </w:num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010A6" w14:textId="77777777" w:rsidR="003A63B1" w:rsidRPr="003A63B1" w:rsidRDefault="003A63B1" w:rsidP="00B61C20">
            <w:pPr>
              <w:numPr>
                <w:ilvl w:val="0"/>
                <w:numId w:val="13"/>
              </w:num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B7B29" w14:textId="77777777" w:rsidR="003A63B1" w:rsidRPr="003A63B1" w:rsidRDefault="003A63B1" w:rsidP="00B61C20">
            <w:pPr>
              <w:numPr>
                <w:ilvl w:val="0"/>
                <w:numId w:val="13"/>
              </w:num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098FA" w14:textId="77777777" w:rsidR="003A63B1" w:rsidRPr="003A63B1" w:rsidRDefault="003A63B1" w:rsidP="00B61C20">
            <w:pPr>
              <w:numPr>
                <w:ilvl w:val="0"/>
                <w:numId w:val="13"/>
              </w:num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99ACB" w14:textId="77777777" w:rsidR="003A63B1" w:rsidRPr="003A63B1" w:rsidRDefault="003A63B1" w:rsidP="00B61C20">
            <w:pPr>
              <w:numPr>
                <w:ilvl w:val="0"/>
                <w:numId w:val="13"/>
              </w:num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42DC5" w14:textId="77777777" w:rsidR="003A63B1" w:rsidRPr="003A63B1" w:rsidRDefault="003A63B1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CB81B" w14:textId="77777777" w:rsidR="003A63B1" w:rsidRPr="003A63B1" w:rsidRDefault="003A63B1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BFF9" w14:textId="77777777" w:rsidR="003A63B1" w:rsidRPr="003A63B1" w:rsidRDefault="003A63B1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9.</w:t>
            </w:r>
          </w:p>
        </w:tc>
      </w:tr>
      <w:tr w:rsidR="00B61C20" w:rsidRPr="003A63B1" w14:paraId="7ACD3F79" w14:textId="77777777" w:rsidTr="00B61C20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4D4D2" w14:textId="2060FEF6" w:rsidR="00B61C20" w:rsidRPr="003A63B1" w:rsidRDefault="00B61C20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  <w:r>
              <w:rPr>
                <w:rFonts w:ascii="Arial" w:eastAsia="Times New Roman" w:hAnsi="Arial" w:cs="Arial"/>
                <w:kern w:val="144"/>
                <w:lang w:eastAsia="pl-PL"/>
              </w:rPr>
              <w:t xml:space="preserve">30 </w:t>
            </w:r>
            <w:r w:rsidRPr="003A63B1">
              <w:rPr>
                <w:rFonts w:ascii="Arial" w:eastAsia="Times New Roman" w:hAnsi="Arial" w:cs="Arial"/>
                <w:kern w:val="144"/>
                <w:lang w:eastAsia="pl-PL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55621" w14:textId="068B9A10" w:rsidR="00B61C20" w:rsidRPr="003A63B1" w:rsidRDefault="00DC0723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  <w:r w:rsidRPr="00DC0723">
              <w:rPr>
                <w:rFonts w:ascii="Arial" w:eastAsia="Times New Roman" w:hAnsi="Arial" w:cs="Arial"/>
                <w:b/>
                <w:bCs/>
                <w:kern w:val="144"/>
                <w:lang w:eastAsia="pl-PL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kern w:val="144"/>
                <w:lang w:eastAsia="pl-PL"/>
              </w:rPr>
              <w:t>,</w:t>
            </w:r>
            <w:r w:rsidRPr="00DC0723">
              <w:rPr>
                <w:rFonts w:ascii="Arial" w:eastAsia="Times New Roman" w:hAnsi="Arial" w:cs="Arial"/>
                <w:b/>
                <w:bCs/>
                <w:kern w:val="144"/>
                <w:lang w:eastAsia="pl-PL"/>
              </w:rPr>
              <w:t>268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47A90" w14:textId="77777777" w:rsidR="00B61C20" w:rsidRPr="003A63B1" w:rsidRDefault="00B61C20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601A9" w14:textId="346E6A65" w:rsidR="00B61C20" w:rsidRPr="003A63B1" w:rsidRDefault="00B61C20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A89C9" w14:textId="77777777" w:rsidR="00B61C20" w:rsidRPr="003A63B1" w:rsidRDefault="00B61C20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4B23F" w14:textId="77777777" w:rsidR="00B61C20" w:rsidRPr="003A63B1" w:rsidRDefault="00B61C20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6E6A5" w14:textId="2DFF45D3" w:rsidR="00B61C20" w:rsidRPr="003A63B1" w:rsidRDefault="00FF666A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  <w:r>
              <w:rPr>
                <w:rFonts w:ascii="Arial" w:eastAsia="Times New Roman" w:hAnsi="Arial" w:cs="Arial"/>
                <w:kern w:val="144"/>
                <w:lang w:eastAsia="pl-PL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AED8F" w14:textId="77777777" w:rsidR="00B61C20" w:rsidRPr="003A63B1" w:rsidRDefault="00B61C20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84179" w14:textId="77777777" w:rsidR="00B61C20" w:rsidRPr="003A63B1" w:rsidRDefault="00B61C20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841D" w14:textId="77777777" w:rsidR="00B61C20" w:rsidRPr="003A63B1" w:rsidRDefault="00B61C20" w:rsidP="00B61C2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kern w:val="144"/>
                <w:lang w:eastAsia="pl-PL"/>
              </w:rPr>
            </w:pPr>
          </w:p>
        </w:tc>
      </w:tr>
    </w:tbl>
    <w:p w14:paraId="4366BE37" w14:textId="77777777" w:rsidR="000242DE" w:rsidRPr="003A63B1" w:rsidRDefault="000242DE" w:rsidP="000242DE">
      <w:pPr>
        <w:spacing w:after="0" w:line="360" w:lineRule="auto"/>
        <w:ind w:right="-1"/>
        <w:jc w:val="both"/>
        <w:rPr>
          <w:rFonts w:ascii="Arial" w:eastAsia="Times New Roman" w:hAnsi="Arial" w:cs="Arial"/>
          <w:kern w:val="144"/>
          <w:lang w:eastAsia="pl-PL"/>
        </w:rPr>
      </w:pPr>
      <w:r w:rsidRPr="003A63B1">
        <w:rPr>
          <w:rFonts w:ascii="Arial" w:eastAsia="Times New Roman" w:hAnsi="Arial" w:cs="Arial"/>
          <w:b/>
          <w:kern w:val="144"/>
          <w:lang w:eastAsia="pl-PL"/>
        </w:rPr>
        <w:t xml:space="preserve">UWAGA! </w:t>
      </w:r>
    </w:p>
    <w:p w14:paraId="57B10F49" w14:textId="7D3BAA77" w:rsidR="000242DE" w:rsidRDefault="000242DE" w:rsidP="003A63B1">
      <w:pPr>
        <w:spacing w:after="0" w:line="360" w:lineRule="auto"/>
        <w:ind w:right="-1"/>
        <w:jc w:val="both"/>
        <w:rPr>
          <w:rFonts w:ascii="Arial" w:eastAsia="Times New Roman" w:hAnsi="Arial" w:cs="Arial"/>
          <w:b/>
          <w:kern w:val="144"/>
          <w:lang w:eastAsia="pl-PL"/>
        </w:rPr>
      </w:pPr>
      <w:r>
        <w:rPr>
          <w:rFonts w:ascii="Arial" w:eastAsia="Times New Roman" w:hAnsi="Arial" w:cs="Arial"/>
          <w:b/>
          <w:kern w:val="144"/>
          <w:lang w:eastAsia="pl-PL"/>
        </w:rPr>
        <w:t xml:space="preserve">Należy wypełnić wszystkie pozycje tabeli. Nie wypełnienia którejś z kolumn lub wstawienie innych znaków graficznych niż cyfry (np. „-”, „x” itp.) skutkować będzie odrzuceniem oferty Wykonawcy. </w:t>
      </w:r>
    </w:p>
    <w:p w14:paraId="3EB2FA02" w14:textId="77777777" w:rsidR="000242DE" w:rsidRDefault="000242DE" w:rsidP="003A63B1">
      <w:pPr>
        <w:spacing w:after="0" w:line="360" w:lineRule="auto"/>
        <w:ind w:right="-1"/>
        <w:jc w:val="both"/>
        <w:rPr>
          <w:rFonts w:ascii="Arial" w:eastAsia="Times New Roman" w:hAnsi="Arial" w:cs="Arial"/>
          <w:b/>
          <w:kern w:val="144"/>
          <w:lang w:eastAsia="pl-PL"/>
        </w:rPr>
      </w:pPr>
    </w:p>
    <w:p w14:paraId="06011FB3" w14:textId="3EA44334" w:rsidR="003A63B1" w:rsidRPr="003A63B1" w:rsidRDefault="003A63B1" w:rsidP="003A63B1">
      <w:pPr>
        <w:spacing w:after="0" w:line="360" w:lineRule="auto"/>
        <w:ind w:right="-1"/>
        <w:jc w:val="both"/>
        <w:rPr>
          <w:rFonts w:ascii="Arial" w:eastAsia="Times New Roman" w:hAnsi="Arial" w:cs="Arial"/>
          <w:kern w:val="144"/>
          <w:lang w:eastAsia="pl-PL"/>
        </w:rPr>
      </w:pPr>
      <w:r w:rsidRPr="003A63B1">
        <w:rPr>
          <w:rFonts w:ascii="Arial" w:eastAsia="Times New Roman" w:hAnsi="Arial" w:cs="Arial"/>
          <w:b/>
          <w:kern w:val="144"/>
          <w:lang w:eastAsia="pl-PL"/>
        </w:rPr>
        <w:t xml:space="preserve">UWAGA! </w:t>
      </w:r>
    </w:p>
    <w:p w14:paraId="7429CF45" w14:textId="6C2B069C" w:rsidR="003A63B1" w:rsidRDefault="003A63B1" w:rsidP="003A63B1">
      <w:pPr>
        <w:spacing w:after="0" w:line="360" w:lineRule="auto"/>
        <w:ind w:right="-1"/>
        <w:jc w:val="both"/>
        <w:rPr>
          <w:rFonts w:ascii="Arial" w:eastAsia="Times New Roman" w:hAnsi="Arial" w:cs="Arial"/>
          <w:bCs/>
          <w:kern w:val="144"/>
          <w:lang w:eastAsia="pl-PL"/>
        </w:rPr>
      </w:pPr>
      <w:r w:rsidRPr="003A63B1">
        <w:rPr>
          <w:rFonts w:ascii="Arial" w:eastAsia="Times New Roman" w:hAnsi="Arial" w:cs="Arial"/>
          <w:bCs/>
          <w:kern w:val="144"/>
          <w:lang w:eastAsia="pl-PL"/>
        </w:rPr>
        <w:t xml:space="preserve">Cena jednostkowa zawiera wszystkie koszty i </w:t>
      </w:r>
      <w:r w:rsidR="004C2435">
        <w:rPr>
          <w:rFonts w:ascii="Arial" w:eastAsia="Times New Roman" w:hAnsi="Arial" w:cs="Arial"/>
          <w:bCs/>
          <w:kern w:val="144"/>
          <w:lang w:eastAsia="pl-PL"/>
        </w:rPr>
        <w:t>o</w:t>
      </w:r>
      <w:r w:rsidRPr="003A63B1">
        <w:rPr>
          <w:rFonts w:ascii="Arial" w:eastAsia="Times New Roman" w:hAnsi="Arial" w:cs="Arial"/>
          <w:bCs/>
          <w:kern w:val="144"/>
          <w:lang w:eastAsia="pl-PL"/>
        </w:rPr>
        <w:t>płaty plus marża/</w:t>
      </w:r>
      <w:r w:rsidR="00B61C20">
        <w:rPr>
          <w:rFonts w:ascii="Arial" w:eastAsia="Times New Roman" w:hAnsi="Arial" w:cs="Arial"/>
          <w:bCs/>
          <w:kern w:val="144"/>
          <w:lang w:eastAsia="pl-PL"/>
        </w:rPr>
        <w:t>o</w:t>
      </w:r>
      <w:r w:rsidRPr="003A63B1">
        <w:rPr>
          <w:rFonts w:ascii="Arial" w:eastAsia="Times New Roman" w:hAnsi="Arial" w:cs="Arial"/>
          <w:bCs/>
          <w:kern w:val="144"/>
          <w:lang w:eastAsia="pl-PL"/>
        </w:rPr>
        <w:t xml:space="preserve">pust wykonawcy z dokładnością do trzech miejsc po przecinku, cena oferty natomiast z dokładnością do dwóch miejsc po przecinku. </w:t>
      </w:r>
      <w:r w:rsidR="004C2435">
        <w:rPr>
          <w:rFonts w:ascii="Arial" w:eastAsia="Times New Roman" w:hAnsi="Arial" w:cs="Arial"/>
          <w:bCs/>
          <w:kern w:val="144"/>
          <w:lang w:eastAsia="pl-PL"/>
        </w:rPr>
        <w:t>P</w:t>
      </w:r>
      <w:r w:rsidRPr="003A63B1">
        <w:rPr>
          <w:rFonts w:ascii="Arial" w:eastAsia="Times New Roman" w:hAnsi="Arial" w:cs="Arial"/>
          <w:bCs/>
          <w:kern w:val="144"/>
          <w:lang w:eastAsia="pl-PL"/>
        </w:rPr>
        <w:t xml:space="preserve">owyższe wg zasady, że odpowiednio czwarta lub trzecia cyfra po przecinku od 5 w górę powoduje zaokrąglenie </w:t>
      </w:r>
      <w:r w:rsidR="00BD3243">
        <w:rPr>
          <w:rFonts w:ascii="Arial" w:eastAsia="Times New Roman" w:hAnsi="Arial" w:cs="Arial"/>
          <w:bCs/>
          <w:kern w:val="144"/>
          <w:lang w:eastAsia="pl-PL"/>
        </w:rPr>
        <w:t xml:space="preserve">odpowiednio </w:t>
      </w:r>
      <w:r w:rsidRPr="003A63B1">
        <w:rPr>
          <w:rFonts w:ascii="Arial" w:eastAsia="Times New Roman" w:hAnsi="Arial" w:cs="Arial"/>
          <w:bCs/>
          <w:kern w:val="144"/>
          <w:lang w:eastAsia="pl-PL"/>
        </w:rPr>
        <w:t>drugiej</w:t>
      </w:r>
      <w:r w:rsidR="00BD3243">
        <w:rPr>
          <w:rFonts w:ascii="Arial" w:eastAsia="Times New Roman" w:hAnsi="Arial" w:cs="Arial"/>
          <w:bCs/>
          <w:kern w:val="144"/>
          <w:lang w:eastAsia="pl-PL"/>
        </w:rPr>
        <w:t xml:space="preserve"> lub trzeciej</w:t>
      </w:r>
      <w:r w:rsidRPr="003A63B1">
        <w:rPr>
          <w:rFonts w:ascii="Arial" w:eastAsia="Times New Roman" w:hAnsi="Arial" w:cs="Arial"/>
          <w:bCs/>
          <w:kern w:val="144"/>
          <w:lang w:eastAsia="pl-PL"/>
        </w:rPr>
        <w:t xml:space="preserve"> cyfry po przecinku w górę o 1. jeżeli czwarta lub trzecia cyfra jest mniejsza niż 5, to </w:t>
      </w:r>
      <w:r w:rsidR="00BD3243">
        <w:rPr>
          <w:rFonts w:ascii="Arial" w:eastAsia="Times New Roman" w:hAnsi="Arial" w:cs="Arial"/>
          <w:bCs/>
          <w:kern w:val="144"/>
          <w:lang w:eastAsia="pl-PL"/>
        </w:rPr>
        <w:t xml:space="preserve">odpowiednio </w:t>
      </w:r>
      <w:r w:rsidRPr="003A63B1">
        <w:rPr>
          <w:rFonts w:ascii="Arial" w:eastAsia="Times New Roman" w:hAnsi="Arial" w:cs="Arial"/>
          <w:bCs/>
          <w:kern w:val="144"/>
          <w:lang w:eastAsia="pl-PL"/>
        </w:rPr>
        <w:t>druga</w:t>
      </w:r>
      <w:r w:rsidR="00BD3243">
        <w:rPr>
          <w:rFonts w:ascii="Arial" w:eastAsia="Times New Roman" w:hAnsi="Arial" w:cs="Arial"/>
          <w:bCs/>
          <w:kern w:val="144"/>
          <w:lang w:eastAsia="pl-PL"/>
        </w:rPr>
        <w:t xml:space="preserve"> lub trzecia</w:t>
      </w:r>
      <w:r w:rsidRPr="003A63B1">
        <w:rPr>
          <w:rFonts w:ascii="Arial" w:eastAsia="Times New Roman" w:hAnsi="Arial" w:cs="Arial"/>
          <w:bCs/>
          <w:kern w:val="144"/>
          <w:lang w:eastAsia="pl-PL"/>
        </w:rPr>
        <w:t xml:space="preserve"> cyfra po przecinku nie ulega zmianie</w:t>
      </w:r>
      <w:r w:rsidR="00BD3243">
        <w:rPr>
          <w:rFonts w:ascii="Arial" w:eastAsia="Times New Roman" w:hAnsi="Arial" w:cs="Arial"/>
          <w:bCs/>
          <w:kern w:val="144"/>
          <w:lang w:eastAsia="pl-PL"/>
        </w:rPr>
        <w:t>. I</w:t>
      </w:r>
      <w:r w:rsidRPr="003A63B1">
        <w:rPr>
          <w:rFonts w:ascii="Arial" w:eastAsia="Times New Roman" w:hAnsi="Arial" w:cs="Arial"/>
          <w:bCs/>
          <w:kern w:val="144"/>
          <w:lang w:eastAsia="pl-PL"/>
        </w:rPr>
        <w:t>lość oleju opałowego jest ilością szacunkową, a wynagrodzenie wykonawcy przysługuje za faktycznie dostarczony olej opałowy</w:t>
      </w:r>
      <w:r>
        <w:rPr>
          <w:rFonts w:ascii="Arial" w:eastAsia="Times New Roman" w:hAnsi="Arial" w:cs="Arial"/>
          <w:bCs/>
          <w:kern w:val="144"/>
          <w:lang w:eastAsia="pl-PL"/>
        </w:rPr>
        <w:t>.</w:t>
      </w:r>
    </w:p>
    <w:p w14:paraId="627FEA61" w14:textId="3E189CC8" w:rsidR="003A63B1" w:rsidRDefault="003A63B1" w:rsidP="000242DE">
      <w:pPr>
        <w:spacing w:after="0" w:line="360" w:lineRule="auto"/>
        <w:ind w:right="-1"/>
        <w:jc w:val="both"/>
        <w:rPr>
          <w:rFonts w:ascii="Arial" w:eastAsia="Times New Roman" w:hAnsi="Arial" w:cs="Arial"/>
          <w:bCs/>
          <w:kern w:val="144"/>
          <w:lang w:eastAsia="pl-PL"/>
        </w:rPr>
        <w:sectPr w:rsidR="003A63B1" w:rsidSect="003A63B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79C31C20" w14:textId="0F664C0B" w:rsidR="003A63B1" w:rsidRPr="003A63B1" w:rsidRDefault="003A63B1" w:rsidP="003A63B1">
      <w:pPr>
        <w:spacing w:after="0" w:line="360" w:lineRule="auto"/>
        <w:ind w:right="-1"/>
        <w:rPr>
          <w:rFonts w:ascii="Arial" w:eastAsia="Times New Roman" w:hAnsi="Arial" w:cs="Arial"/>
          <w:bCs/>
          <w:kern w:val="144"/>
          <w:lang w:eastAsia="pl-PL"/>
        </w:rPr>
      </w:pPr>
    </w:p>
    <w:p w14:paraId="03018195" w14:textId="27DFD6E5" w:rsidR="003A63B1" w:rsidRPr="003A63B1" w:rsidRDefault="003A63B1" w:rsidP="003A63B1">
      <w:pPr>
        <w:spacing w:after="0" w:line="360" w:lineRule="auto"/>
        <w:ind w:right="-1"/>
        <w:jc w:val="both"/>
        <w:rPr>
          <w:rFonts w:ascii="Arial" w:eastAsia="Times New Roman" w:hAnsi="Arial" w:cs="Arial"/>
          <w:kern w:val="144"/>
          <w:lang w:eastAsia="pl-PL"/>
        </w:rPr>
      </w:pPr>
      <w:r w:rsidRPr="00DC0723">
        <w:rPr>
          <w:rFonts w:ascii="Arial" w:eastAsia="Times New Roman" w:hAnsi="Arial" w:cs="Arial"/>
          <w:b/>
          <w:kern w:val="144"/>
          <w:lang w:eastAsia="pl-PL"/>
        </w:rPr>
        <w:t>Cena jednostkowa za 1 litr netto oleju opałowego na cel</w:t>
      </w:r>
      <w:r w:rsidR="00082797" w:rsidRPr="00DC0723">
        <w:rPr>
          <w:rFonts w:ascii="Arial" w:eastAsia="Times New Roman" w:hAnsi="Arial" w:cs="Arial"/>
          <w:b/>
          <w:kern w:val="144"/>
          <w:lang w:eastAsia="pl-PL"/>
        </w:rPr>
        <w:t>e</w:t>
      </w:r>
      <w:r w:rsidRPr="00DC0723">
        <w:rPr>
          <w:rFonts w:ascii="Arial" w:eastAsia="Times New Roman" w:hAnsi="Arial" w:cs="Arial"/>
          <w:b/>
          <w:kern w:val="144"/>
          <w:lang w:eastAsia="pl-PL"/>
        </w:rPr>
        <w:t xml:space="preserve"> grzewcze z uwzględnieniem marży i upustu na dzień </w:t>
      </w:r>
      <w:r w:rsidR="00DC0723" w:rsidRPr="00DC0723">
        <w:rPr>
          <w:rFonts w:ascii="Arial" w:eastAsia="Times New Roman" w:hAnsi="Arial" w:cs="Arial"/>
          <w:b/>
          <w:kern w:val="144"/>
          <w:u w:val="single"/>
          <w:lang w:eastAsia="pl-PL"/>
        </w:rPr>
        <w:t>28.11.2025</w:t>
      </w:r>
      <w:r w:rsidRPr="00DC0723">
        <w:rPr>
          <w:rFonts w:ascii="Arial" w:eastAsia="Times New Roman" w:hAnsi="Arial" w:cs="Arial"/>
          <w:b/>
          <w:kern w:val="144"/>
          <w:u w:val="single"/>
          <w:lang w:eastAsia="pl-PL"/>
        </w:rPr>
        <w:t xml:space="preserve"> r</w:t>
      </w:r>
      <w:r w:rsidRPr="00DC0723">
        <w:rPr>
          <w:rFonts w:ascii="Arial" w:eastAsia="Times New Roman" w:hAnsi="Arial" w:cs="Arial"/>
          <w:b/>
          <w:kern w:val="144"/>
          <w:lang w:eastAsia="pl-PL"/>
        </w:rPr>
        <w:t xml:space="preserve">. </w:t>
      </w:r>
      <w:r w:rsidR="004C2435" w:rsidRPr="00DC0723" w:rsidDel="004C2435">
        <w:rPr>
          <w:rFonts w:ascii="Arial" w:eastAsia="Times New Roman" w:hAnsi="Arial" w:cs="Arial"/>
          <w:b/>
          <w:kern w:val="144"/>
          <w:lang w:eastAsia="pl-PL"/>
        </w:rPr>
        <w:t xml:space="preserve"> </w:t>
      </w:r>
      <w:r w:rsidRPr="00DC0723">
        <w:rPr>
          <w:rFonts w:ascii="Arial" w:eastAsia="Times New Roman" w:hAnsi="Arial" w:cs="Arial"/>
          <w:b/>
          <w:kern w:val="144"/>
          <w:lang w:eastAsia="pl-PL"/>
        </w:rPr>
        <w:t xml:space="preserve">jest zmienna w przypadku zmiany ceny za 1 litr oleju opałowego u producenta, u którego zaopatruje się Wykonawca. Natomiast marża % Wykonawcy jak i </w:t>
      </w:r>
      <w:r w:rsidR="00B61C20" w:rsidRPr="00DC0723">
        <w:rPr>
          <w:rFonts w:ascii="Arial" w:eastAsia="Times New Roman" w:hAnsi="Arial" w:cs="Arial"/>
          <w:b/>
          <w:kern w:val="144"/>
          <w:lang w:eastAsia="pl-PL"/>
        </w:rPr>
        <w:t>o</w:t>
      </w:r>
      <w:r w:rsidRPr="00DC0723">
        <w:rPr>
          <w:rFonts w:ascii="Arial" w:eastAsia="Times New Roman" w:hAnsi="Arial" w:cs="Arial"/>
          <w:b/>
          <w:kern w:val="144"/>
          <w:lang w:eastAsia="pl-PL"/>
        </w:rPr>
        <w:t>pust zł Wykonawcy jest wielkością stałą i niezmienną przez cały okres obowiązywania realizacji umowy.</w:t>
      </w:r>
    </w:p>
    <w:p w14:paraId="0F6DDAE5" w14:textId="77777777" w:rsidR="00D006D5" w:rsidRPr="009A02E2" w:rsidRDefault="00D006D5" w:rsidP="009A02E2">
      <w:pPr>
        <w:spacing w:after="0" w:line="360" w:lineRule="auto"/>
        <w:ind w:right="-1"/>
        <w:rPr>
          <w:rFonts w:ascii="Arial" w:eastAsia="Times New Roman" w:hAnsi="Arial" w:cs="Arial"/>
          <w:kern w:val="144"/>
          <w:lang w:eastAsia="pl-PL"/>
        </w:rPr>
      </w:pPr>
    </w:p>
    <w:p w14:paraId="04732E47" w14:textId="02DF1920" w:rsidR="00D006D5" w:rsidRPr="009A02E2" w:rsidRDefault="00D006D5" w:rsidP="009A02E2">
      <w:pPr>
        <w:shd w:val="clear" w:color="auto" w:fill="F3F3F3"/>
        <w:spacing w:after="0" w:line="360" w:lineRule="auto"/>
        <w:ind w:right="-1"/>
        <w:rPr>
          <w:rFonts w:ascii="Arial" w:eastAsia="Times New Roman" w:hAnsi="Arial" w:cs="Arial"/>
          <w:b/>
          <w:bCs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lang w:eastAsia="pl-PL"/>
        </w:rPr>
        <w:t>IV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>.</w:t>
      </w:r>
      <w:r w:rsidRPr="009A02E2">
        <w:rPr>
          <w:rFonts w:ascii="Arial" w:eastAsia="Times New Roman" w:hAnsi="Arial" w:cs="Arial"/>
          <w:b/>
          <w:kern w:val="144"/>
          <w:lang w:eastAsia="pl-PL"/>
        </w:rPr>
        <w:tab/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 xml:space="preserve">POTWIERDZENIE SPEŁNIENIA WYMOGÓW SWZ DOTYCZĄCYCH </w:t>
      </w:r>
    </w:p>
    <w:p w14:paraId="51C31E47" w14:textId="77777777" w:rsidR="00D006D5" w:rsidRPr="009A02E2" w:rsidRDefault="00D006D5" w:rsidP="009A02E2">
      <w:pPr>
        <w:shd w:val="clear" w:color="auto" w:fill="F3F3F3"/>
        <w:spacing w:after="0" w:line="360" w:lineRule="auto"/>
        <w:ind w:right="-1" w:firstLine="709"/>
        <w:rPr>
          <w:rFonts w:ascii="Arial" w:eastAsia="Times New Roman" w:hAnsi="Arial" w:cs="Arial"/>
          <w:b/>
          <w:bCs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PRZEDMIOTU ZAMÓWIENIA I OBOWIAZKÓW WYKONAWCY</w:t>
      </w:r>
    </w:p>
    <w:p w14:paraId="456D6462" w14:textId="6018FB9A" w:rsidR="00D006D5" w:rsidRPr="009A02E2" w:rsidRDefault="00D006D5" w:rsidP="009A02E2">
      <w:pPr>
        <w:shd w:val="clear" w:color="auto" w:fill="F3F3F3"/>
        <w:spacing w:after="0" w:line="360" w:lineRule="auto"/>
        <w:ind w:right="-1" w:firstLine="709"/>
        <w:jc w:val="center"/>
        <w:rPr>
          <w:rFonts w:ascii="Arial" w:eastAsia="Times New Roman" w:hAnsi="Arial" w:cs="Arial"/>
          <w:bCs/>
          <w:kern w:val="144"/>
          <w:lang w:eastAsia="pl-PL"/>
        </w:rPr>
      </w:pPr>
      <w:r w:rsidRPr="009A02E2">
        <w:rPr>
          <w:rFonts w:ascii="Arial" w:eastAsia="Times New Roman" w:hAnsi="Arial" w:cs="Arial"/>
          <w:bCs/>
          <w:kern w:val="144"/>
          <w:lang w:eastAsia="pl-PL"/>
        </w:rPr>
        <w:t>[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Zgodnie z rozdziałem  I Specyfikacji Warunków Zamówienia 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>]</w:t>
      </w:r>
    </w:p>
    <w:p w14:paraId="10B0CE3C" w14:textId="77777777" w:rsidR="00D006D5" w:rsidRPr="009A02E2" w:rsidRDefault="00D006D5" w:rsidP="009A02E2">
      <w:pPr>
        <w:shd w:val="clear" w:color="auto" w:fill="FFFFFF"/>
        <w:spacing w:after="0" w:line="360" w:lineRule="auto"/>
        <w:ind w:right="-1" w:firstLine="709"/>
        <w:jc w:val="center"/>
        <w:rPr>
          <w:rFonts w:ascii="Arial" w:eastAsia="Times New Roman" w:hAnsi="Arial" w:cs="Arial"/>
          <w:bCs/>
          <w:kern w:val="144"/>
          <w:lang w:eastAsia="pl-PL"/>
        </w:rPr>
      </w:pPr>
    </w:p>
    <w:p w14:paraId="69E483F9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Oferujemy wykonanie przedmiotu zamówienia w pełnym rzeczowym zakresie określonym w SWZ.</w:t>
      </w:r>
    </w:p>
    <w:p w14:paraId="7EA7DFCA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Przedstawione w ofercie ceny nie stanowią cen dumpingowych, a złożenie oferty nie stanowi czynu nieuczciwej konkurencji.</w:t>
      </w:r>
    </w:p>
    <w:p w14:paraId="09413DA6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bCs/>
          <w:kern w:val="16"/>
        </w:rPr>
        <w:t>Oświadczamy, że zapoznaliśmy się ze Specyfikacją Warunków Zamówienia oraz jej załącznikami, ze zmianami SWZ (</w:t>
      </w:r>
      <w:r w:rsidRPr="009A02E2">
        <w:rPr>
          <w:rFonts w:ascii="Arial" w:hAnsi="Arial" w:cs="Arial"/>
          <w:bCs/>
          <w:i/>
          <w:kern w:val="16"/>
        </w:rPr>
        <w:t>o ile SWZ podlegała zmianom</w:t>
      </w:r>
      <w:r w:rsidRPr="009A02E2">
        <w:rPr>
          <w:rFonts w:ascii="Arial" w:hAnsi="Arial" w:cs="Arial"/>
          <w:bCs/>
          <w:kern w:val="16"/>
        </w:rPr>
        <w:t>) oraz wyjaśnieniami treści SWZ (</w:t>
      </w:r>
      <w:r w:rsidRPr="009A02E2">
        <w:rPr>
          <w:rFonts w:ascii="Arial" w:hAnsi="Arial" w:cs="Arial"/>
          <w:bCs/>
          <w:i/>
          <w:kern w:val="16"/>
        </w:rPr>
        <w:t xml:space="preserve">o ile Zamawiający wyjaśniał treść </w:t>
      </w:r>
      <w:r w:rsidR="00E50B5B" w:rsidRPr="009A02E2">
        <w:rPr>
          <w:rFonts w:ascii="Arial" w:hAnsi="Arial" w:cs="Arial"/>
          <w:bCs/>
          <w:i/>
          <w:kern w:val="16"/>
        </w:rPr>
        <w:t>S</w:t>
      </w:r>
      <w:r w:rsidRPr="009A02E2">
        <w:rPr>
          <w:rFonts w:ascii="Arial" w:hAnsi="Arial" w:cs="Arial"/>
          <w:bCs/>
          <w:i/>
          <w:kern w:val="16"/>
        </w:rPr>
        <w:t>WZ</w:t>
      </w:r>
      <w:r w:rsidRPr="009A02E2">
        <w:rPr>
          <w:rFonts w:ascii="Arial" w:hAnsi="Arial" w:cs="Arial"/>
          <w:bCs/>
          <w:kern w:val="16"/>
        </w:rPr>
        <w:t>), nie wnosimy</w:t>
      </w:r>
      <w:r w:rsidRPr="009A02E2">
        <w:rPr>
          <w:rFonts w:ascii="Arial" w:hAnsi="Arial" w:cs="Arial"/>
        </w:rPr>
        <w:t xml:space="preserve"> żadnych zastrzeżeń oraz uzyskaliśmy informacje niezbędne do przygotowania oferty. Tym samym zobowiązujemy się do spełnienia wszystkich warunków zawartych w SWZ.</w:t>
      </w:r>
    </w:p>
    <w:p w14:paraId="26E6C71F" w14:textId="60B20A6A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Oświadczamy, że akceptujemy projekt umowy. Jednocześnie zobowiązujemy się w</w:t>
      </w:r>
      <w:r w:rsidR="004C2435">
        <w:rPr>
          <w:rFonts w:ascii="Arial" w:hAnsi="Arial" w:cs="Arial"/>
        </w:rPr>
        <w:t> </w:t>
      </w:r>
      <w:r w:rsidRPr="009A02E2">
        <w:rPr>
          <w:rFonts w:ascii="Arial" w:hAnsi="Arial" w:cs="Arial"/>
        </w:rPr>
        <w:t>przypadku wyboru naszej oferty podpisać umowę bez zastrzeżeń, w terminie i miejscu wyznaczonym przez Zamawiającego.</w:t>
      </w:r>
    </w:p>
    <w:p w14:paraId="7E71C47A" w14:textId="2946616C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Oświadczamy, że uważamy się za związanych niniejszą ofertą przez czas wskazany w</w:t>
      </w:r>
      <w:r w:rsidR="004C2435">
        <w:rPr>
          <w:rFonts w:ascii="Arial" w:hAnsi="Arial" w:cs="Arial"/>
        </w:rPr>
        <w:t> </w:t>
      </w:r>
      <w:r w:rsidRPr="009A02E2">
        <w:rPr>
          <w:rFonts w:ascii="Arial" w:hAnsi="Arial" w:cs="Arial"/>
        </w:rPr>
        <w:t>SWZ.</w:t>
      </w:r>
    </w:p>
    <w:p w14:paraId="6D8B82D0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snapToGrid w:val="0"/>
        </w:rPr>
        <w:t>Załączone do oferty dokumenty opisują stan prawny i faktyczny, aktualny na dzień otwarcia ofert (</w:t>
      </w:r>
      <w:r w:rsidRPr="009A02E2">
        <w:rPr>
          <w:rFonts w:ascii="Arial" w:hAnsi="Arial" w:cs="Arial"/>
          <w:i/>
          <w:snapToGrid w:val="0"/>
        </w:rPr>
        <w:t>odpowiedzialność karna na podstawie art. 233 Kk</w:t>
      </w:r>
      <w:r w:rsidRPr="009A02E2">
        <w:rPr>
          <w:rFonts w:ascii="Arial" w:hAnsi="Arial" w:cs="Arial"/>
          <w:snapToGrid w:val="0"/>
        </w:rPr>
        <w:t>.).</w:t>
      </w:r>
    </w:p>
    <w:p w14:paraId="1C266791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Wszystkie informacje zamieszczone w przedstawionej ofercie są prawdziwe pod rygorem                              jej odrzucenia.</w:t>
      </w:r>
    </w:p>
    <w:p w14:paraId="60F4F502" w14:textId="1935303D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b/>
        </w:rPr>
        <w:t xml:space="preserve">Termin dostawy </w:t>
      </w:r>
      <w:r w:rsidRPr="009A02E2">
        <w:rPr>
          <w:rFonts w:ascii="Arial" w:hAnsi="Arial" w:cs="Arial"/>
          <w:kern w:val="144"/>
        </w:rPr>
        <w:t>[</w:t>
      </w:r>
      <w:r w:rsidRPr="009A02E2">
        <w:rPr>
          <w:rFonts w:ascii="Arial" w:hAnsi="Arial" w:cs="Arial"/>
          <w:i/>
          <w:kern w:val="144"/>
        </w:rPr>
        <w:t>Zgodnie z SWZ</w:t>
      </w:r>
      <w:r w:rsidRPr="009A02E2">
        <w:rPr>
          <w:rFonts w:ascii="Arial" w:hAnsi="Arial" w:cs="Arial"/>
          <w:kern w:val="144"/>
        </w:rPr>
        <w:t>]</w:t>
      </w:r>
      <w:r w:rsidRPr="009A02E2">
        <w:rPr>
          <w:rFonts w:ascii="Arial" w:hAnsi="Arial" w:cs="Arial"/>
        </w:rPr>
        <w:t xml:space="preserve">: </w:t>
      </w:r>
      <w:r w:rsidRPr="009A02E2">
        <w:rPr>
          <w:rFonts w:ascii="Arial" w:hAnsi="Arial" w:cs="Arial"/>
          <w:kern w:val="144"/>
        </w:rPr>
        <w:t>Niniejszym potwierdzamy termin dostawy określony w</w:t>
      </w:r>
      <w:r w:rsidR="0071429D">
        <w:rPr>
          <w:rFonts w:ascii="Arial" w:hAnsi="Arial" w:cs="Arial"/>
          <w:kern w:val="144"/>
        </w:rPr>
        <w:t> </w:t>
      </w:r>
      <w:r w:rsidRPr="009A02E2">
        <w:rPr>
          <w:rFonts w:ascii="Arial" w:hAnsi="Arial" w:cs="Arial"/>
          <w:kern w:val="144"/>
        </w:rPr>
        <w:t>SWZ.</w:t>
      </w:r>
    </w:p>
    <w:p w14:paraId="30684730" w14:textId="62A48205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b/>
          <w:kern w:val="144"/>
        </w:rPr>
        <w:t>Warunki płatności</w:t>
      </w:r>
      <w:r w:rsidRPr="009A02E2">
        <w:rPr>
          <w:rFonts w:ascii="Arial" w:hAnsi="Arial" w:cs="Arial"/>
          <w:kern w:val="144"/>
        </w:rPr>
        <w:t xml:space="preserve"> [</w:t>
      </w:r>
      <w:r w:rsidRPr="009A02E2">
        <w:rPr>
          <w:rFonts w:ascii="Arial" w:hAnsi="Arial" w:cs="Arial"/>
          <w:i/>
          <w:kern w:val="144"/>
        </w:rPr>
        <w:t xml:space="preserve">Zgodnie z </w:t>
      </w:r>
      <w:r w:rsidR="00CA5FDC" w:rsidRPr="009A02E2">
        <w:rPr>
          <w:rFonts w:ascii="Arial" w:hAnsi="Arial" w:cs="Arial"/>
          <w:i/>
          <w:kern w:val="144"/>
        </w:rPr>
        <w:t>S</w:t>
      </w:r>
      <w:r w:rsidRPr="009A02E2">
        <w:rPr>
          <w:rFonts w:ascii="Arial" w:hAnsi="Arial" w:cs="Arial"/>
          <w:i/>
          <w:kern w:val="144"/>
        </w:rPr>
        <w:t>WZ i Projek</w:t>
      </w:r>
      <w:r w:rsidR="009629FB" w:rsidRPr="009A02E2">
        <w:rPr>
          <w:rFonts w:ascii="Arial" w:hAnsi="Arial" w:cs="Arial"/>
          <w:i/>
          <w:kern w:val="144"/>
        </w:rPr>
        <w:t>towanymi postanowieniami umowy</w:t>
      </w:r>
      <w:r w:rsidRPr="009A02E2">
        <w:rPr>
          <w:rFonts w:ascii="Arial" w:hAnsi="Arial" w:cs="Arial"/>
          <w:kern w:val="144"/>
        </w:rPr>
        <w:t>]:Niniejszym potwierdzamy i akceptujemy warunki płatności określone w SWZ i Projekcie umowy.</w:t>
      </w:r>
    </w:p>
    <w:p w14:paraId="2B7FC0C6" w14:textId="62F81936" w:rsidR="00D006D5" w:rsidRPr="009A02E2" w:rsidRDefault="00D006D5" w:rsidP="0071429D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9A02E2">
        <w:rPr>
          <w:rFonts w:ascii="Arial" w:hAnsi="Arial" w:cs="Arial"/>
          <w:b/>
          <w:kern w:val="144"/>
        </w:rPr>
        <w:t>Sposób kalkulacji ceny</w:t>
      </w:r>
      <w:r w:rsidRPr="009A02E2">
        <w:rPr>
          <w:rFonts w:ascii="Arial" w:hAnsi="Arial" w:cs="Arial"/>
          <w:kern w:val="144"/>
        </w:rPr>
        <w:t xml:space="preserve"> [</w:t>
      </w:r>
      <w:r w:rsidRPr="009A02E2">
        <w:rPr>
          <w:rFonts w:ascii="Arial" w:hAnsi="Arial" w:cs="Arial"/>
          <w:i/>
          <w:kern w:val="144"/>
        </w:rPr>
        <w:t>Zgodnie SWZ</w:t>
      </w:r>
      <w:r w:rsidRPr="009A02E2">
        <w:rPr>
          <w:rFonts w:ascii="Arial" w:hAnsi="Arial" w:cs="Arial"/>
          <w:kern w:val="144"/>
        </w:rPr>
        <w:t>]:</w:t>
      </w:r>
      <w:r w:rsidRPr="009A02E2">
        <w:rPr>
          <w:rFonts w:ascii="Arial" w:hAnsi="Arial" w:cs="Arial"/>
        </w:rPr>
        <w:t xml:space="preserve"> Niniejszym potwierdzamy sposób kalkulacji ceny przedmiotu zamówienia zgodnie z wymogami  określonymi  w  SWZ.</w:t>
      </w:r>
    </w:p>
    <w:p w14:paraId="5F133894" w14:textId="7AA8CEB9" w:rsidR="00D006D5" w:rsidRPr="009A02E2" w:rsidRDefault="00D006D5" w:rsidP="0071429D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9A02E2">
        <w:rPr>
          <w:rFonts w:ascii="Arial" w:hAnsi="Arial" w:cs="Arial"/>
          <w:b/>
          <w:kern w:val="144"/>
        </w:rPr>
        <w:lastRenderedPageBreak/>
        <w:t>Obowiązki wykonawcy</w:t>
      </w:r>
      <w:r w:rsidRPr="009A02E2">
        <w:rPr>
          <w:rFonts w:ascii="Arial" w:hAnsi="Arial" w:cs="Arial"/>
          <w:kern w:val="144"/>
        </w:rPr>
        <w:t xml:space="preserve"> [</w:t>
      </w:r>
      <w:r w:rsidRPr="009A02E2">
        <w:rPr>
          <w:rFonts w:ascii="Arial" w:hAnsi="Arial" w:cs="Arial"/>
          <w:i/>
          <w:kern w:val="144"/>
        </w:rPr>
        <w:t>Zgodnie z Proje</w:t>
      </w:r>
      <w:r w:rsidR="009629FB" w:rsidRPr="009A02E2">
        <w:rPr>
          <w:rFonts w:ascii="Arial" w:hAnsi="Arial" w:cs="Arial"/>
          <w:i/>
          <w:kern w:val="144"/>
        </w:rPr>
        <w:t>ktowanymi postanowieniami</w:t>
      </w:r>
      <w:r w:rsidRPr="009A02E2">
        <w:rPr>
          <w:rFonts w:ascii="Arial" w:hAnsi="Arial" w:cs="Arial"/>
          <w:i/>
          <w:kern w:val="144"/>
        </w:rPr>
        <w:t xml:space="preserve"> </w:t>
      </w:r>
      <w:r w:rsidR="009629FB" w:rsidRPr="009A02E2">
        <w:rPr>
          <w:rFonts w:ascii="Arial" w:hAnsi="Arial" w:cs="Arial"/>
          <w:i/>
          <w:kern w:val="144"/>
        </w:rPr>
        <w:t>u</w:t>
      </w:r>
      <w:r w:rsidRPr="009A02E2">
        <w:rPr>
          <w:rFonts w:ascii="Arial" w:hAnsi="Arial" w:cs="Arial"/>
          <w:i/>
          <w:kern w:val="144"/>
        </w:rPr>
        <w:t>mowy</w:t>
      </w:r>
      <w:r w:rsidRPr="009A02E2">
        <w:rPr>
          <w:rFonts w:ascii="Arial" w:hAnsi="Arial" w:cs="Arial"/>
          <w:kern w:val="144"/>
        </w:rPr>
        <w:t>]:Niniejszym przyjmujemy do wiadomości</w:t>
      </w:r>
      <w:r w:rsidR="00E2172E" w:rsidRPr="009A02E2">
        <w:rPr>
          <w:rFonts w:ascii="Arial" w:hAnsi="Arial" w:cs="Arial"/>
          <w:kern w:val="144"/>
        </w:rPr>
        <w:t xml:space="preserve"> </w:t>
      </w:r>
      <w:r w:rsidRPr="009A02E2">
        <w:rPr>
          <w:rFonts w:ascii="Arial" w:hAnsi="Arial" w:cs="Arial"/>
          <w:kern w:val="144"/>
        </w:rPr>
        <w:t>i wyrażamy zgodę na obowiązki Wykonawcy zgodnie z wymogami określonymi w Projek</w:t>
      </w:r>
      <w:r w:rsidR="009629FB" w:rsidRPr="009A02E2">
        <w:rPr>
          <w:rFonts w:ascii="Arial" w:hAnsi="Arial" w:cs="Arial"/>
          <w:kern w:val="144"/>
        </w:rPr>
        <w:t>towanych postanowieniach umowy</w:t>
      </w:r>
      <w:r w:rsidRPr="009A02E2">
        <w:rPr>
          <w:rFonts w:ascii="Arial" w:hAnsi="Arial" w:cs="Arial"/>
          <w:kern w:val="144"/>
        </w:rPr>
        <w:t>.</w:t>
      </w:r>
    </w:p>
    <w:p w14:paraId="7F6E7EFF" w14:textId="77777777" w:rsidR="00D006D5" w:rsidRPr="009A02E2" w:rsidRDefault="00D006D5" w:rsidP="0071429D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Oświadczam, że wypełniłem obowiązki informacyjne przewidziane w art. 13 lub art. 14 RODO</w:t>
      </w:r>
      <w:r w:rsidRPr="009A02E2">
        <w:rPr>
          <w:rFonts w:ascii="Arial" w:hAnsi="Arial" w:cs="Arial"/>
          <w:vertAlign w:val="superscript"/>
        </w:rPr>
        <w:t>1)</w:t>
      </w:r>
      <w:r w:rsidRPr="009A02E2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D0AF8CB" w14:textId="77777777" w:rsidR="00D006D5" w:rsidRPr="009A02E2" w:rsidRDefault="00D006D5" w:rsidP="0071429D">
      <w:pPr>
        <w:spacing w:after="0" w:line="360" w:lineRule="auto"/>
        <w:ind w:left="284"/>
        <w:rPr>
          <w:rFonts w:ascii="Arial" w:hAnsi="Arial" w:cs="Arial"/>
          <w:i/>
        </w:rPr>
      </w:pPr>
      <w:r w:rsidRPr="009A02E2">
        <w:rPr>
          <w:rFonts w:ascii="Arial" w:hAnsi="Arial" w:cs="Arial"/>
          <w:i/>
          <w:vertAlign w:val="superscript"/>
        </w:rPr>
        <w:t xml:space="preserve">1) </w:t>
      </w:r>
      <w:r w:rsidRPr="009A02E2">
        <w:rPr>
          <w:rFonts w:ascii="Arial" w:hAnsi="Arial" w:cs="Arial"/>
          <w:i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8F75CD6" w14:textId="77777777" w:rsidR="00D006D5" w:rsidRPr="009A02E2" w:rsidRDefault="00D006D5" w:rsidP="0071429D">
      <w:pPr>
        <w:spacing w:after="0" w:line="360" w:lineRule="auto"/>
        <w:ind w:left="284"/>
        <w:rPr>
          <w:rFonts w:ascii="Arial" w:hAnsi="Arial" w:cs="Arial"/>
          <w:i/>
        </w:rPr>
      </w:pPr>
      <w:r w:rsidRPr="009A02E2">
        <w:rPr>
          <w:rFonts w:ascii="Arial" w:hAnsi="Arial" w:cs="Arial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0CCBBF" w14:textId="0E180688" w:rsidR="00931A04" w:rsidRPr="009A02E2" w:rsidRDefault="00D006D5" w:rsidP="0071429D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Wyrażam zgodę na przetwarzanie danych osobowych przekazanych w ofercie oraz w</w:t>
      </w:r>
      <w:r w:rsidR="0071429D">
        <w:rPr>
          <w:rFonts w:ascii="Arial" w:hAnsi="Arial" w:cs="Arial"/>
        </w:rPr>
        <w:t> </w:t>
      </w:r>
      <w:r w:rsidRPr="009A02E2">
        <w:rPr>
          <w:rFonts w:ascii="Arial" w:hAnsi="Arial" w:cs="Arial"/>
        </w:rPr>
        <w:t>później składanych dokumentach, oświadczeniach i wyjaśnieniach dla potrzeb związanych z niniejszym postępowaniem o udzielenie zamówienia publicznego, zgodnie z</w:t>
      </w:r>
      <w:r w:rsidR="0071429D">
        <w:rPr>
          <w:rFonts w:ascii="Arial" w:hAnsi="Arial" w:cs="Arial"/>
        </w:rPr>
        <w:t> </w:t>
      </w:r>
      <w:r w:rsidRPr="009A02E2">
        <w:rPr>
          <w:rFonts w:ascii="Arial" w:hAnsi="Arial" w:cs="Arial"/>
        </w:rPr>
        <w:t xml:space="preserve">ustawą z 10 maja 2018 r. o ochronie danych osobowych </w:t>
      </w:r>
      <w:r w:rsidRPr="009A02E2">
        <w:rPr>
          <w:rFonts w:ascii="Arial" w:hAnsi="Arial" w:cs="Arial"/>
          <w:i/>
        </w:rPr>
        <w:t>(tj. Dz. U.  z 201</w:t>
      </w:r>
      <w:r w:rsidR="00BD3243">
        <w:rPr>
          <w:rFonts w:ascii="Arial" w:hAnsi="Arial" w:cs="Arial"/>
          <w:i/>
        </w:rPr>
        <w:t>9</w:t>
      </w:r>
      <w:r w:rsidRPr="009A02E2">
        <w:rPr>
          <w:rFonts w:ascii="Arial" w:hAnsi="Arial" w:cs="Arial"/>
          <w:i/>
        </w:rPr>
        <w:t xml:space="preserve"> r. poz. </w:t>
      </w:r>
      <w:r w:rsidR="00BD3243">
        <w:rPr>
          <w:rFonts w:ascii="Arial" w:hAnsi="Arial" w:cs="Arial"/>
          <w:i/>
        </w:rPr>
        <w:t>1781</w:t>
      </w:r>
      <w:r w:rsidRPr="009A02E2">
        <w:rPr>
          <w:rFonts w:ascii="Arial" w:hAnsi="Arial" w:cs="Arial"/>
        </w:rPr>
        <w:t>) oraz w związku z Rozporządzeniem Parlamentu Europejskiego i Rady (UE) 2016/679 z dnia 27 kwietnia 2016 r. w sprawie ochrony osób fizycznych</w:t>
      </w:r>
      <w:r w:rsidR="00E2172E" w:rsidRPr="009A02E2">
        <w:rPr>
          <w:rFonts w:ascii="Arial" w:hAnsi="Arial" w:cs="Arial"/>
        </w:rPr>
        <w:t xml:space="preserve"> </w:t>
      </w:r>
      <w:r w:rsidRPr="009A02E2">
        <w:rPr>
          <w:rFonts w:ascii="Arial" w:hAnsi="Arial" w:cs="Arial"/>
        </w:rPr>
        <w:t>w związku z przetwarzaniem danych osobowych i w sprawie swobodnego przepływu takich danych oraz uchylenia Dyrektywy 95/46/WE – w pełnym zakresie związanym z udzieleniem zamówienia publicznego.</w:t>
      </w:r>
    </w:p>
    <w:p w14:paraId="43A01E6A" w14:textId="0C9E6170" w:rsidR="00931A04" w:rsidRPr="009A02E2" w:rsidRDefault="00931A04" w:rsidP="0071429D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 xml:space="preserve">Informuję, iż Wykonawca jest:  </w:t>
      </w:r>
    </w:p>
    <w:p w14:paraId="70BBAE55" w14:textId="77777777" w:rsidR="00931A04" w:rsidRPr="009A02E2" w:rsidRDefault="00931A04" w:rsidP="009A02E2">
      <w:pPr>
        <w:spacing w:after="0" w:line="360" w:lineRule="auto"/>
        <w:ind w:left="64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ab/>
        <w:t>□*) mikroprzedsiębiorstwem</w:t>
      </w:r>
    </w:p>
    <w:p w14:paraId="6B1BED4F" w14:textId="77777777" w:rsidR="00931A04" w:rsidRPr="009A02E2" w:rsidRDefault="00931A04" w:rsidP="009A02E2">
      <w:pPr>
        <w:spacing w:after="0" w:line="360" w:lineRule="auto"/>
        <w:ind w:left="64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ab/>
        <w:t>□*) małym przedsiębiorstwem</w:t>
      </w:r>
    </w:p>
    <w:p w14:paraId="296BE869" w14:textId="77777777" w:rsidR="00931A04" w:rsidRPr="009A02E2" w:rsidRDefault="00931A04" w:rsidP="009A02E2">
      <w:pPr>
        <w:spacing w:after="0" w:line="360" w:lineRule="auto"/>
        <w:ind w:left="64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ab/>
        <w:t>□*) średnim przedsiębiorstwem</w:t>
      </w:r>
    </w:p>
    <w:p w14:paraId="4F3CE14D" w14:textId="2BBFCF99" w:rsidR="00931A04" w:rsidRPr="009A02E2" w:rsidRDefault="00931A04" w:rsidP="009A02E2">
      <w:pPr>
        <w:spacing w:after="0" w:line="360" w:lineRule="auto"/>
        <w:ind w:left="64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*) – należy zaznaczyć właściwy kwadrat lub kwadraty</w:t>
      </w:r>
    </w:p>
    <w:p w14:paraId="224EA2BE" w14:textId="77777777" w:rsidR="00D006D5" w:rsidRPr="009A02E2" w:rsidRDefault="00D006D5" w:rsidP="009A02E2">
      <w:pPr>
        <w:tabs>
          <w:tab w:val="left" w:pos="540"/>
        </w:tabs>
        <w:spacing w:after="0" w:line="360" w:lineRule="auto"/>
        <w:rPr>
          <w:rFonts w:ascii="Arial" w:eastAsia="Times New Roman" w:hAnsi="Arial" w:cs="Arial"/>
          <w:b/>
          <w:bCs/>
          <w:kern w:val="144"/>
          <w:lang w:eastAsia="pl-PL"/>
        </w:rPr>
      </w:pPr>
    </w:p>
    <w:p w14:paraId="3DC61D81" w14:textId="493957E8" w:rsidR="00D006D5" w:rsidRPr="009A02E2" w:rsidRDefault="00D006D5" w:rsidP="009A02E2">
      <w:pPr>
        <w:shd w:val="clear" w:color="auto" w:fill="E6E6E6"/>
        <w:spacing w:after="0" w:line="360" w:lineRule="auto"/>
        <w:ind w:left="709" w:hanging="709"/>
        <w:jc w:val="center"/>
        <w:rPr>
          <w:rFonts w:ascii="Arial" w:eastAsia="Times New Roman" w:hAnsi="Arial" w:cs="Arial"/>
          <w:i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lang w:eastAsia="pl-PL"/>
        </w:rPr>
        <w:t xml:space="preserve">V. INFORMACJE STANOWIĄCE TAJEMNICĘ PRZEDSIĘBIORSTWA                                            W ROZUMIENIU PRZEPISÓW O ZWALCZANIU NIEUCZCIWEJ KONKURENCJI                                            </w:t>
      </w:r>
      <w:r w:rsidRPr="009A02E2">
        <w:rPr>
          <w:rFonts w:ascii="Arial" w:eastAsia="Times New Roman" w:hAnsi="Arial" w:cs="Arial"/>
          <w:i/>
          <w:kern w:val="144"/>
          <w:lang w:eastAsia="pl-PL"/>
        </w:rPr>
        <w:t>[</w:t>
      </w:r>
      <w:r w:rsidRPr="009A02E2">
        <w:rPr>
          <w:rFonts w:ascii="Arial" w:eastAsia="Times New Roman" w:hAnsi="Arial" w:cs="Arial"/>
          <w:i/>
          <w:lang w:eastAsia="pl-PL"/>
        </w:rPr>
        <w:t xml:space="preserve">Patrz rozdział VII </w:t>
      </w:r>
      <w:r w:rsidR="00E2172E" w:rsidRPr="009A02E2">
        <w:rPr>
          <w:rFonts w:ascii="Arial" w:eastAsia="Times New Roman" w:hAnsi="Arial" w:cs="Arial"/>
          <w:i/>
          <w:lang w:eastAsia="pl-PL"/>
        </w:rPr>
        <w:t>pkt 7.11</w:t>
      </w:r>
      <w:r w:rsidRPr="009A02E2">
        <w:rPr>
          <w:rFonts w:ascii="Arial" w:eastAsia="Times New Roman" w:hAnsi="Arial" w:cs="Arial"/>
          <w:i/>
          <w:lang w:eastAsia="pl-PL"/>
        </w:rPr>
        <w:t xml:space="preserve"> Specyfikacji Warunków Zamówienia</w:t>
      </w:r>
      <w:r w:rsidRPr="009A02E2">
        <w:rPr>
          <w:rFonts w:ascii="Arial" w:eastAsia="Times New Roman" w:hAnsi="Arial" w:cs="Arial"/>
          <w:i/>
          <w:kern w:val="144"/>
          <w:lang w:eastAsia="pl-PL"/>
        </w:rPr>
        <w:t>]</w:t>
      </w:r>
    </w:p>
    <w:p w14:paraId="7466A677" w14:textId="77777777" w:rsidR="00D006D5" w:rsidRPr="009A02E2" w:rsidRDefault="00D006D5" w:rsidP="009A02E2">
      <w:pPr>
        <w:spacing w:after="0" w:line="360" w:lineRule="auto"/>
        <w:ind w:right="-1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10D23CF" w14:textId="77777777" w:rsidR="00D006D5" w:rsidRPr="009A02E2" w:rsidRDefault="00D006D5" w:rsidP="009A02E2">
      <w:pPr>
        <w:spacing w:after="0" w:line="360" w:lineRule="auto"/>
        <w:ind w:right="-1"/>
        <w:jc w:val="right"/>
        <w:rPr>
          <w:rFonts w:ascii="Arial" w:eastAsia="Times New Roman" w:hAnsi="Arial" w:cs="Arial"/>
          <w:lang w:eastAsia="pl-PL"/>
        </w:rPr>
      </w:pPr>
      <w:r w:rsidRPr="009A02E2">
        <w:rPr>
          <w:rFonts w:ascii="Arial" w:eastAsia="Times New Roman" w:hAnsi="Arial" w:cs="Arial"/>
          <w:b/>
          <w:bCs/>
          <w:lang w:eastAsia="pl-PL"/>
        </w:rPr>
        <w:t xml:space="preserve">TAK </w:t>
      </w:r>
      <w:r w:rsidRPr="009A02E2">
        <w:rPr>
          <w:rFonts w:ascii="Arial" w:eastAsia="Times New Roman" w:hAnsi="Arial" w:cs="Arial"/>
          <w:lang w:eastAsia="pl-PL"/>
        </w:rPr>
        <w:t>/</w:t>
      </w:r>
      <w:r w:rsidRPr="009A02E2">
        <w:rPr>
          <w:rFonts w:ascii="Arial" w:eastAsia="Times New Roman" w:hAnsi="Arial" w:cs="Arial"/>
          <w:b/>
          <w:bCs/>
          <w:lang w:eastAsia="pl-PL"/>
        </w:rPr>
        <w:t xml:space="preserve"> NIE</w:t>
      </w:r>
      <w:r w:rsidRPr="009A02E2">
        <w:rPr>
          <w:rFonts w:ascii="Arial" w:eastAsia="Times New Roman" w:hAnsi="Arial" w:cs="Arial"/>
          <w:lang w:eastAsia="pl-PL"/>
        </w:rPr>
        <w:t xml:space="preserve"> *                                                        </w:t>
      </w:r>
      <w:r w:rsidRPr="009A02E2">
        <w:rPr>
          <w:rFonts w:ascii="Arial" w:eastAsia="Times New Roman" w:hAnsi="Arial" w:cs="Arial"/>
          <w:i/>
          <w:iCs/>
          <w:lang w:eastAsia="pl-PL"/>
        </w:rPr>
        <w:t>*niepotrzebne skreślić</w:t>
      </w:r>
    </w:p>
    <w:p w14:paraId="10238A5A" w14:textId="77777777" w:rsidR="00D006D5" w:rsidRPr="009A02E2" w:rsidRDefault="00D006D5" w:rsidP="009A02E2">
      <w:pPr>
        <w:spacing w:after="0" w:line="360" w:lineRule="auto"/>
        <w:ind w:right="-1"/>
        <w:jc w:val="center"/>
        <w:rPr>
          <w:rFonts w:ascii="Arial" w:eastAsia="Times New Roman" w:hAnsi="Arial" w:cs="Arial"/>
          <w:b/>
          <w:lang w:eastAsia="pl-PL"/>
        </w:rPr>
      </w:pPr>
    </w:p>
    <w:p w14:paraId="3E7F637B" w14:textId="77777777" w:rsidR="00D006D5" w:rsidRPr="009A02E2" w:rsidRDefault="00D006D5" w:rsidP="009A02E2">
      <w:pPr>
        <w:spacing w:after="0" w:line="360" w:lineRule="auto"/>
        <w:ind w:right="-1"/>
        <w:jc w:val="center"/>
        <w:rPr>
          <w:rFonts w:ascii="Arial" w:eastAsia="Times New Roman" w:hAnsi="Arial" w:cs="Arial"/>
          <w:b/>
          <w:lang w:eastAsia="pl-PL"/>
        </w:rPr>
      </w:pPr>
      <w:r w:rsidRPr="009A02E2">
        <w:rPr>
          <w:rFonts w:ascii="Arial" w:eastAsia="Times New Roman" w:hAnsi="Arial" w:cs="Arial"/>
          <w:b/>
          <w:lang w:eastAsia="pl-PL"/>
        </w:rPr>
        <w:lastRenderedPageBreak/>
        <w:t xml:space="preserve">Określenie stron oferty, na której znajduje się tajemnica przedsiębiorstwa: </w:t>
      </w:r>
    </w:p>
    <w:p w14:paraId="381835C8" w14:textId="15321C73" w:rsidR="00D006D5" w:rsidRPr="009A02E2" w:rsidRDefault="00D006D5" w:rsidP="009A02E2">
      <w:pPr>
        <w:spacing w:after="0" w:line="360" w:lineRule="auto"/>
        <w:jc w:val="both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. . . . . . . . . . . . . . . . . . . . . . . . . . . . . . . . . . . . . . . . . . . . . . . . . . . . . . . . . . . . . . . . . . . . . . . . . . . </w:t>
      </w:r>
    </w:p>
    <w:p w14:paraId="0A91ED66" w14:textId="77777777" w:rsidR="00D006D5" w:rsidRPr="009A02E2" w:rsidRDefault="00D006D5" w:rsidP="009A02E2">
      <w:pPr>
        <w:spacing w:after="0" w:line="360" w:lineRule="auto"/>
        <w:jc w:val="both"/>
        <w:rPr>
          <w:rFonts w:ascii="Arial" w:hAnsi="Arial" w:cs="Arial"/>
          <w:kern w:val="144"/>
        </w:rPr>
      </w:pPr>
    </w:p>
    <w:p w14:paraId="1B4D15FC" w14:textId="77777777" w:rsidR="00D006D5" w:rsidRPr="009A02E2" w:rsidRDefault="00D006D5" w:rsidP="009A02E2">
      <w:pPr>
        <w:spacing w:after="0" w:line="360" w:lineRule="auto"/>
        <w:ind w:right="-1"/>
        <w:jc w:val="center"/>
        <w:rPr>
          <w:rFonts w:ascii="Arial" w:eastAsia="Times New Roman" w:hAnsi="Arial" w:cs="Arial"/>
          <w:b/>
          <w:lang w:eastAsia="pl-PL"/>
        </w:rPr>
      </w:pPr>
      <w:r w:rsidRPr="009A02E2">
        <w:rPr>
          <w:rFonts w:ascii="Arial" w:eastAsia="Times New Roman" w:hAnsi="Arial" w:cs="Arial"/>
          <w:b/>
          <w:lang w:eastAsia="pl-PL"/>
        </w:rPr>
        <w:t>Wykazanie,  iż zastrzeżone informacje stanowią tajemnicę przedsiębiorstwa:</w:t>
      </w:r>
    </w:p>
    <w:p w14:paraId="7751134D" w14:textId="786967AF" w:rsidR="00D006D5" w:rsidRPr="009A02E2" w:rsidRDefault="00D006D5" w:rsidP="009A02E2">
      <w:pPr>
        <w:spacing w:after="0" w:line="360" w:lineRule="auto"/>
        <w:jc w:val="both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. . . . . . . . . . . . . . . . . . . . . . . . . . . . . . . . . . . . . . . . . . . . . . . . . . . . . . . . . . . . . . . . . . . . . . . . . . . </w:t>
      </w:r>
    </w:p>
    <w:p w14:paraId="7C5E57FF" w14:textId="77777777" w:rsidR="00D006D5" w:rsidRPr="009A02E2" w:rsidRDefault="00D006D5" w:rsidP="009A02E2">
      <w:pPr>
        <w:spacing w:after="0" w:line="360" w:lineRule="auto"/>
        <w:ind w:right="-1"/>
        <w:jc w:val="center"/>
        <w:rPr>
          <w:rFonts w:ascii="Arial" w:eastAsia="Times New Roman" w:hAnsi="Arial" w:cs="Arial"/>
          <w:i/>
          <w:lang w:eastAsia="pl-PL"/>
        </w:rPr>
      </w:pPr>
      <w:r w:rsidRPr="009A02E2">
        <w:rPr>
          <w:rFonts w:ascii="Arial" w:eastAsia="Times New Roman" w:hAnsi="Arial" w:cs="Arial"/>
          <w:i/>
          <w:kern w:val="144"/>
          <w:lang w:eastAsia="pl-PL"/>
        </w:rPr>
        <w:t>(należy podać pisemne uzasadnienie odnośnie charakteru zastrzeżonych informacji)</w:t>
      </w:r>
    </w:p>
    <w:p w14:paraId="0AA79F1D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b/>
          <w:bCs/>
          <w:smallCaps/>
          <w:kern w:val="144"/>
          <w:lang w:eastAsia="pl-PL"/>
        </w:rPr>
      </w:pPr>
    </w:p>
    <w:p w14:paraId="5B8FDD8C" w14:textId="77777777" w:rsidR="00D006D5" w:rsidRPr="009A02E2" w:rsidRDefault="00D006D5" w:rsidP="009A02E2">
      <w:pPr>
        <w:shd w:val="clear" w:color="auto" w:fill="E7E6E6"/>
        <w:spacing w:after="0" w:line="360" w:lineRule="auto"/>
        <w:ind w:right="-1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b/>
          <w:bCs/>
          <w:lang w:eastAsia="pl-PL"/>
        </w:rPr>
        <w:t>VI. PODWYKONAWSTWO</w:t>
      </w:r>
    </w:p>
    <w:p w14:paraId="39331EAC" w14:textId="77777777" w:rsidR="00D006D5" w:rsidRPr="009A02E2" w:rsidRDefault="00D006D5" w:rsidP="009A02E2">
      <w:pPr>
        <w:spacing w:after="0" w:line="360" w:lineRule="auto"/>
        <w:ind w:right="-1"/>
        <w:rPr>
          <w:rFonts w:ascii="Arial" w:eastAsia="Times New Roman" w:hAnsi="Arial" w:cs="Arial"/>
          <w:lang w:eastAsia="pl-PL"/>
        </w:rPr>
      </w:pPr>
    </w:p>
    <w:p w14:paraId="792C8C04" w14:textId="6DA81ECE" w:rsidR="00D006D5" w:rsidRPr="009A02E2" w:rsidRDefault="00D006D5" w:rsidP="009A02E2">
      <w:pPr>
        <w:numPr>
          <w:ilvl w:val="1"/>
          <w:numId w:val="10"/>
        </w:numPr>
        <w:tabs>
          <w:tab w:val="left" w:pos="284"/>
          <w:tab w:val="left" w:pos="851"/>
        </w:tabs>
        <w:suppressAutoHyphens/>
        <w:spacing w:before="120" w:after="20" w:line="360" w:lineRule="auto"/>
        <w:ind w:left="284" w:hanging="284"/>
        <w:rPr>
          <w:rFonts w:ascii="Arial" w:eastAsia="Times New Roman" w:hAnsi="Arial" w:cs="Arial"/>
          <w:bCs/>
          <w:lang w:eastAsia="pl-PL"/>
        </w:rPr>
      </w:pPr>
      <w:r w:rsidRPr="009A02E2">
        <w:rPr>
          <w:rFonts w:ascii="Arial" w:eastAsia="Times New Roman" w:hAnsi="Arial" w:cs="Arial"/>
          <w:bCs/>
          <w:lang w:eastAsia="pl-PL"/>
        </w:rPr>
        <w:t xml:space="preserve">Czy Wykonawca zamierza zlecić Podwykonawstwo jakiejkolwiek części zamówienia? </w:t>
      </w:r>
    </w:p>
    <w:p w14:paraId="3D0465FF" w14:textId="77777777" w:rsidR="00D006D5" w:rsidRPr="009A02E2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>□</w:t>
      </w:r>
      <w:r w:rsidRPr="009A02E2">
        <w:rPr>
          <w:rFonts w:ascii="Arial" w:eastAsia="Times New Roman" w:hAnsi="Arial" w:cs="Arial"/>
          <w:kern w:val="1"/>
          <w:vertAlign w:val="superscript"/>
          <w:lang w:eastAsia="ar-SA"/>
        </w:rPr>
        <w:t>*)</w:t>
      </w:r>
      <w:r w:rsidRPr="009A02E2">
        <w:rPr>
          <w:rFonts w:ascii="Arial" w:eastAsia="Times New Roman" w:hAnsi="Arial" w:cs="Arial"/>
          <w:b/>
          <w:bCs/>
          <w:kern w:val="1"/>
          <w:lang w:eastAsia="ar-SA"/>
        </w:rPr>
        <w:t>NIE</w:t>
      </w:r>
      <w:r w:rsidRPr="009A02E2">
        <w:rPr>
          <w:rFonts w:ascii="Arial" w:eastAsia="Times New Roman" w:hAnsi="Arial" w:cs="Arial"/>
          <w:kern w:val="1"/>
          <w:lang w:eastAsia="ar-SA"/>
        </w:rPr>
        <w:t>,</w:t>
      </w:r>
    </w:p>
    <w:p w14:paraId="6CC9BAE1" w14:textId="77777777" w:rsidR="00D006D5" w:rsidRPr="009A02E2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>□</w:t>
      </w:r>
      <w:r w:rsidRPr="009A02E2">
        <w:rPr>
          <w:rFonts w:ascii="Arial" w:eastAsia="Times New Roman" w:hAnsi="Arial" w:cs="Arial"/>
          <w:kern w:val="1"/>
          <w:vertAlign w:val="superscript"/>
          <w:lang w:eastAsia="ar-SA"/>
        </w:rPr>
        <w:t>*)</w:t>
      </w:r>
      <w:r w:rsidRPr="009A02E2">
        <w:rPr>
          <w:rFonts w:ascii="Arial" w:eastAsia="Times New Roman" w:hAnsi="Arial" w:cs="Arial"/>
          <w:b/>
          <w:bCs/>
          <w:kern w:val="1"/>
          <w:lang w:eastAsia="ar-SA"/>
        </w:rPr>
        <w:t>TAK</w:t>
      </w:r>
      <w:r w:rsidRPr="009A02E2">
        <w:rPr>
          <w:rFonts w:ascii="Arial" w:eastAsia="Times New Roman" w:hAnsi="Arial" w:cs="Arial"/>
          <w:kern w:val="1"/>
          <w:lang w:eastAsia="ar-SA"/>
        </w:rPr>
        <w:t xml:space="preserve">, </w:t>
      </w:r>
    </w:p>
    <w:p w14:paraId="12134260" w14:textId="77777777" w:rsidR="00D006D5" w:rsidRPr="009A02E2" w:rsidRDefault="00D006D5" w:rsidP="009A02E2">
      <w:pPr>
        <w:suppressAutoHyphens/>
        <w:spacing w:after="0" w:line="360" w:lineRule="auto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i/>
          <w:iCs/>
          <w:kern w:val="1"/>
          <w:lang w:eastAsia="ar-SA"/>
        </w:rPr>
        <w:t>*) – należy zaznaczyć właściwy kwadrat lub kwadrat</w:t>
      </w:r>
      <w:r w:rsidRPr="009A02E2">
        <w:rPr>
          <w:rFonts w:ascii="Arial" w:eastAsia="Times New Roman" w:hAnsi="Arial" w:cs="Arial"/>
          <w:kern w:val="1"/>
          <w:lang w:eastAsia="ar-SA"/>
        </w:rPr>
        <w:t>y</w:t>
      </w:r>
    </w:p>
    <w:p w14:paraId="07E62170" w14:textId="77777777" w:rsidR="00D006D5" w:rsidRPr="009A02E2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u w:val="single"/>
          <w:lang w:eastAsia="ar-SA"/>
        </w:rPr>
      </w:pPr>
    </w:p>
    <w:p w14:paraId="0F66249D" w14:textId="7E48C813" w:rsidR="00D006D5" w:rsidRPr="00655286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u w:val="single"/>
          <w:lang w:eastAsia="ar-SA"/>
        </w:rPr>
      </w:pPr>
      <w:r w:rsidRPr="009A02E2">
        <w:rPr>
          <w:rFonts w:ascii="Arial" w:eastAsia="Times New Roman" w:hAnsi="Arial" w:cs="Arial"/>
          <w:i/>
          <w:kern w:val="1"/>
          <w:u w:val="single"/>
          <w:lang w:eastAsia="ar-SA"/>
        </w:rPr>
        <w:t xml:space="preserve">Jeżeli  </w:t>
      </w:r>
      <w:r w:rsidRPr="009A02E2">
        <w:rPr>
          <w:rFonts w:ascii="Arial" w:eastAsia="Times New Roman" w:hAnsi="Arial" w:cs="Arial"/>
          <w:b/>
          <w:bCs/>
          <w:i/>
          <w:kern w:val="1"/>
          <w:u w:val="single"/>
          <w:lang w:eastAsia="ar-SA"/>
        </w:rPr>
        <w:t>TAK</w:t>
      </w:r>
      <w:r w:rsidRPr="009A02E2">
        <w:rPr>
          <w:rFonts w:ascii="Arial" w:eastAsia="Times New Roman" w:hAnsi="Arial" w:cs="Arial"/>
          <w:i/>
          <w:kern w:val="1"/>
          <w:u w:val="single"/>
          <w:lang w:eastAsia="ar-SA"/>
        </w:rPr>
        <w:t>:</w:t>
      </w:r>
    </w:p>
    <w:p w14:paraId="5C974B96" w14:textId="77777777" w:rsidR="00D006D5" w:rsidRPr="009A02E2" w:rsidRDefault="00D006D5" w:rsidP="009A02E2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>Proszę wskazać części zamówienia, których wykonanie Wykonawca zamierza powierzyć Podwykonawcom:</w:t>
      </w:r>
    </w:p>
    <w:p w14:paraId="333BAE4E" w14:textId="77777777" w:rsidR="00D006D5" w:rsidRPr="009A02E2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iCs/>
          <w:color w:val="000099"/>
          <w:kern w:val="1"/>
          <w:lang w:eastAsia="ar-SA"/>
        </w:rPr>
      </w:pPr>
    </w:p>
    <w:p w14:paraId="139AC6FF" w14:textId="7EBB9B7B" w:rsidR="00D006D5" w:rsidRPr="009A02E2" w:rsidRDefault="00D006D5" w:rsidP="009A02E2">
      <w:pPr>
        <w:spacing w:after="0" w:line="360" w:lineRule="auto"/>
        <w:ind w:right="-1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b/>
          <w:bCs/>
          <w:lang w:eastAsia="pl-PL"/>
        </w:rPr>
        <w:t>__________________________________________________________________________</w:t>
      </w:r>
    </w:p>
    <w:p w14:paraId="33D0E440" w14:textId="77777777" w:rsidR="00D006D5" w:rsidRPr="009A02E2" w:rsidRDefault="00D006D5" w:rsidP="009A02E2">
      <w:pPr>
        <w:numPr>
          <w:ilvl w:val="0"/>
          <w:numId w:val="11"/>
        </w:numPr>
        <w:tabs>
          <w:tab w:val="left" w:pos="142"/>
        </w:tabs>
        <w:suppressAutoHyphens/>
        <w:spacing w:before="120" w:after="20" w:line="360" w:lineRule="auto"/>
        <w:ind w:left="284" w:hanging="284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9A02E2">
        <w:rPr>
          <w:rFonts w:ascii="Arial" w:eastAsia="Times New Roman" w:hAnsi="Arial" w:cs="Arial"/>
          <w:lang w:eastAsia="pl-PL"/>
        </w:rPr>
        <w:t xml:space="preserve">Proszę podać firmy Podwykonawców wraz z częścią zamówienia jaką zamierza im powierzyć Wykonawca </w:t>
      </w:r>
      <w:r w:rsidRPr="009A02E2">
        <w:rPr>
          <w:rFonts w:ascii="Arial" w:eastAsia="Times New Roman" w:hAnsi="Arial" w:cs="Arial"/>
          <w:bCs/>
          <w:i/>
          <w:iCs/>
          <w:lang w:eastAsia="pl-PL"/>
        </w:rPr>
        <w:t>[</w:t>
      </w:r>
      <w:r w:rsidRPr="009A02E2">
        <w:rPr>
          <w:rFonts w:ascii="Arial" w:eastAsia="Times New Roman" w:hAnsi="Arial" w:cs="Arial"/>
          <w:bCs/>
          <w:i/>
          <w:iCs/>
          <w:color w:val="000099"/>
          <w:lang w:eastAsia="pl-PL"/>
        </w:rPr>
        <w:t>pełna nazwa/firma i adres, NIP/PESEL, KRS/CEiDG oraz część zamówienia</w:t>
      </w:r>
      <w:r w:rsidRPr="009A02E2">
        <w:rPr>
          <w:rFonts w:ascii="Arial" w:eastAsia="Times New Roman" w:hAnsi="Arial" w:cs="Arial"/>
          <w:bCs/>
          <w:i/>
          <w:iCs/>
          <w:lang w:eastAsia="pl-PL"/>
        </w:rPr>
        <w:t>]</w:t>
      </w:r>
    </w:p>
    <w:p w14:paraId="6FD14D41" w14:textId="77777777" w:rsidR="00D006D5" w:rsidRPr="009A02E2" w:rsidRDefault="00D006D5" w:rsidP="009A02E2">
      <w:pPr>
        <w:tabs>
          <w:tab w:val="left" w:pos="568"/>
          <w:tab w:val="left" w:pos="851"/>
        </w:tabs>
        <w:spacing w:before="120" w:after="20" w:line="360" w:lineRule="auto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lang w:eastAsia="pl-PL"/>
        </w:rPr>
        <w:t>a)_______________________________________________</w:t>
      </w:r>
      <w:r w:rsidRPr="009A02E2">
        <w:rPr>
          <w:rFonts w:ascii="Arial" w:eastAsia="Times New Roman" w:hAnsi="Arial" w:cs="Arial"/>
          <w:b/>
          <w:bCs/>
          <w:lang w:eastAsia="pl-PL"/>
        </w:rPr>
        <w:t xml:space="preserve"> - ______________________</w:t>
      </w:r>
    </w:p>
    <w:p w14:paraId="4B8DA6EE" w14:textId="77777777" w:rsidR="00D006D5" w:rsidRPr="009A02E2" w:rsidRDefault="00D006D5" w:rsidP="009A02E2">
      <w:pPr>
        <w:tabs>
          <w:tab w:val="left" w:pos="568"/>
          <w:tab w:val="left" w:pos="851"/>
        </w:tabs>
        <w:spacing w:before="120" w:after="20" w:line="360" w:lineRule="auto"/>
        <w:ind w:left="284"/>
        <w:rPr>
          <w:rFonts w:ascii="Arial" w:eastAsia="Times New Roman" w:hAnsi="Arial" w:cs="Arial"/>
          <w:b/>
          <w:bCs/>
          <w:i/>
          <w:iCs/>
          <w:vertAlign w:val="superscript"/>
          <w:lang w:eastAsia="pl-PL"/>
        </w:rPr>
      </w:pPr>
      <w:r w:rsidRPr="009A02E2">
        <w:rPr>
          <w:rFonts w:ascii="Arial" w:eastAsia="Times New Roman" w:hAnsi="Arial" w:cs="Arial"/>
          <w:b/>
          <w:bCs/>
          <w:i/>
          <w:iCs/>
          <w:vertAlign w:val="superscript"/>
          <w:lang w:eastAsia="pl-PL"/>
        </w:rPr>
        <w:t>[pełna nazwa/firma i adres, NIP/PESEL, KRS/CEiDG][część zamówienia]</w:t>
      </w:r>
    </w:p>
    <w:p w14:paraId="1449DD18" w14:textId="77777777" w:rsidR="00D006D5" w:rsidRPr="009A02E2" w:rsidRDefault="00D006D5" w:rsidP="009A02E2">
      <w:pPr>
        <w:tabs>
          <w:tab w:val="left" w:pos="568"/>
          <w:tab w:val="left" w:pos="851"/>
        </w:tabs>
        <w:spacing w:before="120" w:after="20" w:line="360" w:lineRule="auto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lang w:eastAsia="pl-PL"/>
        </w:rPr>
        <w:t>b)</w:t>
      </w:r>
      <w:r w:rsidRPr="009A02E2">
        <w:rPr>
          <w:rFonts w:ascii="Arial" w:eastAsia="Times New Roman" w:hAnsi="Arial" w:cs="Arial"/>
          <w:b/>
          <w:bCs/>
          <w:lang w:eastAsia="pl-PL"/>
        </w:rPr>
        <w:t>_______________________________________________ - _____________________</w:t>
      </w:r>
    </w:p>
    <w:p w14:paraId="70B39305" w14:textId="77777777" w:rsidR="00D006D5" w:rsidRPr="009A02E2" w:rsidRDefault="00D006D5" w:rsidP="009A02E2">
      <w:pPr>
        <w:tabs>
          <w:tab w:val="left" w:pos="568"/>
          <w:tab w:val="left" w:pos="851"/>
        </w:tabs>
        <w:spacing w:before="120" w:after="20" w:line="360" w:lineRule="auto"/>
        <w:ind w:left="360"/>
        <w:rPr>
          <w:rFonts w:ascii="Arial" w:eastAsia="Times New Roman" w:hAnsi="Arial" w:cs="Arial"/>
          <w:b/>
          <w:bCs/>
          <w:i/>
          <w:iCs/>
          <w:vertAlign w:val="superscript"/>
          <w:lang w:eastAsia="pl-PL"/>
        </w:rPr>
      </w:pPr>
      <w:r w:rsidRPr="009A02E2">
        <w:rPr>
          <w:rFonts w:ascii="Arial" w:eastAsia="Times New Roman" w:hAnsi="Arial" w:cs="Arial"/>
          <w:vertAlign w:val="superscript"/>
          <w:lang w:eastAsia="pl-PL"/>
        </w:rPr>
        <w:t>[pełna nazwa/firma i adres, NIP/PESEL, KRS/CEiDG][część zamówienia]</w:t>
      </w:r>
    </w:p>
    <w:p w14:paraId="344E9C61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b/>
          <w:bCs/>
          <w:smallCaps/>
          <w:kern w:val="144"/>
          <w:lang w:eastAsia="pl-PL"/>
        </w:rPr>
      </w:pPr>
    </w:p>
    <w:p w14:paraId="46D1FF91" w14:textId="77777777" w:rsidR="00D006D5" w:rsidRPr="009A02E2" w:rsidRDefault="00D006D5" w:rsidP="009A02E2">
      <w:pPr>
        <w:shd w:val="clear" w:color="auto" w:fill="E6E6E6"/>
        <w:spacing w:after="0" w:line="360" w:lineRule="auto"/>
        <w:ind w:right="-1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b/>
          <w:bCs/>
          <w:smallCaps/>
          <w:lang w:eastAsia="pl-PL"/>
        </w:rPr>
        <w:t xml:space="preserve">VII. </w:t>
      </w:r>
      <w:r w:rsidRPr="009A02E2">
        <w:rPr>
          <w:rFonts w:ascii="Arial" w:eastAsia="Times New Roman" w:hAnsi="Arial" w:cs="Arial"/>
          <w:b/>
          <w:bCs/>
          <w:lang w:eastAsia="pl-PL"/>
        </w:rPr>
        <w:t>OSOBY DO KONTAKTÓW Z ZAMAWIAJĄCYM</w:t>
      </w:r>
    </w:p>
    <w:p w14:paraId="01463EB6" w14:textId="77777777" w:rsidR="00D006D5" w:rsidRPr="009A02E2" w:rsidRDefault="00D006D5" w:rsidP="009A02E2">
      <w:pPr>
        <w:suppressAutoHyphens/>
        <w:spacing w:after="0" w:line="360" w:lineRule="auto"/>
        <w:ind w:left="284"/>
        <w:rPr>
          <w:rFonts w:ascii="Arial" w:eastAsia="Times New Roman" w:hAnsi="Arial" w:cs="Arial"/>
          <w:kern w:val="1"/>
          <w:lang w:eastAsia="ar-SA"/>
        </w:rPr>
      </w:pPr>
    </w:p>
    <w:p w14:paraId="7EE08835" w14:textId="77777777" w:rsidR="00D006D5" w:rsidRPr="009A02E2" w:rsidRDefault="00D006D5" w:rsidP="009A02E2">
      <w:pPr>
        <w:numPr>
          <w:ilvl w:val="3"/>
          <w:numId w:val="1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>Osoba upoważniona do kontaktów z Zamawiającym w trakcie trwania postępowania:…………………………... nr tel. ………………… fax. …………………….., e-mail: ………………………………… .</w:t>
      </w:r>
    </w:p>
    <w:p w14:paraId="06D64D06" w14:textId="77777777" w:rsidR="00D006D5" w:rsidRPr="009A02E2" w:rsidRDefault="00D006D5" w:rsidP="009A02E2">
      <w:pPr>
        <w:numPr>
          <w:ilvl w:val="3"/>
          <w:numId w:val="1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 xml:space="preserve">Osoba odpowiedzialna za realizację Umowy ze strony Wykonawcy: ……………………………… ……………. </w:t>
      </w:r>
    </w:p>
    <w:p w14:paraId="66559041" w14:textId="77777777" w:rsidR="00D006D5" w:rsidRPr="009A02E2" w:rsidRDefault="00D006D5" w:rsidP="009A02E2">
      <w:pPr>
        <w:suppressAutoHyphens/>
        <w:spacing w:after="0" w:line="360" w:lineRule="auto"/>
        <w:ind w:left="284"/>
        <w:rPr>
          <w:rFonts w:ascii="Arial" w:eastAsia="Times New Roman" w:hAnsi="Arial" w:cs="Arial"/>
          <w:kern w:val="1"/>
          <w:lang w:val="en-US" w:eastAsia="ar-SA"/>
        </w:rPr>
      </w:pPr>
      <w:r w:rsidRPr="009A02E2">
        <w:rPr>
          <w:rFonts w:ascii="Arial" w:eastAsia="Times New Roman" w:hAnsi="Arial" w:cs="Arial"/>
          <w:kern w:val="1"/>
          <w:lang w:val="en-US" w:eastAsia="ar-SA"/>
        </w:rPr>
        <w:t>nr. tel. …………………  fax. ……………………..,  e-mail: …………………………………</w:t>
      </w:r>
    </w:p>
    <w:p w14:paraId="46D57E47" w14:textId="77777777" w:rsidR="00D006D5" w:rsidRPr="000D3880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b/>
          <w:bCs/>
          <w:smallCaps/>
          <w:kern w:val="144"/>
          <w:lang w:val="en-US" w:eastAsia="pl-PL"/>
        </w:rPr>
      </w:pPr>
    </w:p>
    <w:p w14:paraId="29F6276C" w14:textId="77777777" w:rsidR="00D006D5" w:rsidRPr="000D3880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kern w:val="144"/>
          <w:lang w:val="en-US" w:eastAsia="pl-PL"/>
        </w:rPr>
      </w:pPr>
    </w:p>
    <w:p w14:paraId="635325E9" w14:textId="77777777" w:rsidR="00D006D5" w:rsidRPr="000D3880" w:rsidRDefault="00D006D5" w:rsidP="009A02E2">
      <w:pPr>
        <w:spacing w:after="0" w:line="360" w:lineRule="auto"/>
        <w:ind w:right="-1"/>
        <w:rPr>
          <w:rFonts w:ascii="Arial" w:eastAsia="Times New Roman" w:hAnsi="Arial" w:cs="Arial"/>
          <w:i/>
          <w:iCs/>
          <w:kern w:val="144"/>
          <w:lang w:val="en-US" w:eastAsia="pl-PL"/>
        </w:rPr>
      </w:pPr>
    </w:p>
    <w:p w14:paraId="07E24705" w14:textId="77777777" w:rsidR="00D006D5" w:rsidRPr="000D3880" w:rsidRDefault="00D006D5" w:rsidP="009A02E2">
      <w:pPr>
        <w:spacing w:after="0" w:line="360" w:lineRule="auto"/>
        <w:ind w:right="-1"/>
        <w:jc w:val="right"/>
        <w:rPr>
          <w:rFonts w:ascii="Arial" w:eastAsia="Times New Roman" w:hAnsi="Arial" w:cs="Arial"/>
          <w:i/>
          <w:iCs/>
          <w:kern w:val="144"/>
          <w:lang w:val="en-US" w:eastAsia="pl-PL"/>
        </w:rPr>
      </w:pPr>
    </w:p>
    <w:p w14:paraId="0ECB4976" w14:textId="77777777" w:rsidR="00D006D5" w:rsidRPr="009A02E2" w:rsidRDefault="00D006D5" w:rsidP="009A02E2">
      <w:pPr>
        <w:spacing w:after="0" w:line="360" w:lineRule="auto"/>
        <w:ind w:right="-1"/>
        <w:jc w:val="right"/>
        <w:rPr>
          <w:rFonts w:ascii="Arial" w:eastAsia="Times New Roman" w:hAnsi="Arial" w:cs="Arial"/>
          <w:kern w:val="144"/>
          <w:lang w:eastAsia="pl-PL"/>
        </w:rPr>
      </w:pPr>
      <w:r w:rsidRPr="000D3880">
        <w:rPr>
          <w:rFonts w:ascii="Arial" w:eastAsia="Times New Roman" w:hAnsi="Arial" w:cs="Arial"/>
          <w:i/>
          <w:iCs/>
          <w:kern w:val="144"/>
          <w:lang w:val="en-US"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>_____________________________________</w:t>
      </w:r>
    </w:p>
    <w:p w14:paraId="27CDE1A6" w14:textId="21D8ACC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ind w:left="720" w:right="-1" w:hanging="720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 xml:space="preserve">  </w:t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i/>
          <w:iCs/>
          <w:kern w:val="144"/>
          <w:lang w:eastAsia="pl-PL"/>
        </w:rPr>
        <w:t xml:space="preserve">podpis </w:t>
      </w:r>
    </w:p>
    <w:p w14:paraId="20567679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  <w:r w:rsidRPr="009A02E2">
        <w:rPr>
          <w:rFonts w:ascii="Arial" w:eastAsia="Times New Roman" w:hAnsi="Arial" w:cs="Arial"/>
          <w:i/>
          <w:iCs/>
          <w:kern w:val="144"/>
          <w:lang w:eastAsia="pl-PL"/>
        </w:rPr>
        <w:t>osoby upoważnionej do reprezentowania</w:t>
      </w:r>
    </w:p>
    <w:p w14:paraId="300BB947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4CCFB0E8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56C2A57F" w14:textId="77777777" w:rsidR="00D006D5" w:rsidRPr="009A02E2" w:rsidRDefault="00D006D5" w:rsidP="00246BAA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iCs/>
          <w:kern w:val="1"/>
          <w:lang w:eastAsia="ar-SA"/>
        </w:rPr>
      </w:pPr>
      <w:r w:rsidRPr="009A02E2">
        <w:rPr>
          <w:rFonts w:ascii="Arial" w:eastAsia="Times New Roman" w:hAnsi="Arial" w:cs="Arial"/>
          <w:i/>
          <w:iCs/>
          <w:kern w:val="1"/>
          <w:lang w:eastAsia="ar-SA"/>
        </w:rPr>
        <w:t>POUCZENIE:</w:t>
      </w:r>
    </w:p>
    <w:p w14:paraId="0453E496" w14:textId="77777777" w:rsidR="00D006D5" w:rsidRPr="009A02E2" w:rsidRDefault="00D006D5" w:rsidP="00246BAA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iCs/>
          <w:kern w:val="1"/>
          <w:lang w:eastAsia="ar-SA"/>
        </w:rPr>
      </w:pPr>
      <w:r w:rsidRPr="009A02E2">
        <w:rPr>
          <w:rFonts w:ascii="Arial" w:eastAsia="Times New Roman" w:hAnsi="Arial" w:cs="Arial"/>
          <w:i/>
          <w:iCs/>
          <w:kern w:val="1"/>
          <w:u w:val="single"/>
          <w:lang w:eastAsia="ar-SA"/>
        </w:rPr>
        <w:t>Art. 297 §1 KODEKS KARNY:</w:t>
      </w:r>
      <w:r w:rsidRPr="009A02E2">
        <w:rPr>
          <w:rFonts w:ascii="Arial" w:eastAsia="Times New Roman" w:hAnsi="Arial" w:cs="Arial"/>
          <w:i/>
          <w:iCs/>
          <w:kern w:val="1"/>
          <w:lang w:eastAsia="ar-SA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2175141A" w14:textId="61EA5C2E" w:rsidR="00D006D5" w:rsidRPr="009A02E2" w:rsidRDefault="00D006D5" w:rsidP="00246BAA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iCs/>
          <w:kern w:val="1"/>
          <w:lang w:eastAsia="ar-SA"/>
        </w:rPr>
      </w:pPr>
      <w:r w:rsidRPr="009A02E2">
        <w:rPr>
          <w:rFonts w:ascii="Arial" w:eastAsia="Times New Roman" w:hAnsi="Arial" w:cs="Arial"/>
          <w:i/>
          <w:iCs/>
          <w:kern w:val="1"/>
          <w:u w:val="single"/>
          <w:lang w:eastAsia="ar-SA"/>
        </w:rPr>
        <w:t>art. 305 §1 KODEKS KARNY:</w:t>
      </w:r>
      <w:r w:rsidRPr="009A02E2">
        <w:rPr>
          <w:rFonts w:ascii="Arial" w:eastAsia="Times New Roman" w:hAnsi="Arial" w:cs="Arial"/>
          <w:i/>
          <w:iCs/>
          <w:kern w:val="1"/>
          <w:lang w:eastAsia="ar-SA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</w:t>
      </w:r>
    </w:p>
    <w:p w14:paraId="2390F979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0BBF4A23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448BD683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43B14977" w14:textId="77777777" w:rsidR="00DD3E93" w:rsidRPr="009A02E2" w:rsidRDefault="00DD3E93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bCs/>
          <w:i/>
          <w:iCs/>
          <w:kern w:val="144"/>
          <w:lang w:eastAsia="pl-PL"/>
        </w:rPr>
      </w:pPr>
      <w:r w:rsidRPr="009A02E2">
        <w:rPr>
          <w:rFonts w:ascii="Arial" w:eastAsia="Times New Roman" w:hAnsi="Arial" w:cs="Arial"/>
          <w:bCs/>
          <w:i/>
          <w:iCs/>
          <w:kern w:val="144"/>
          <w:lang w:eastAsia="pl-PL"/>
        </w:rPr>
        <w:t>Uwaga!</w:t>
      </w:r>
    </w:p>
    <w:p w14:paraId="035C26F6" w14:textId="77777777" w:rsidR="00DD3E93" w:rsidRPr="009A02E2" w:rsidRDefault="00DD3E93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i/>
          <w:iCs/>
          <w:kern w:val="144"/>
          <w:lang w:eastAsia="pl-PL"/>
        </w:rPr>
      </w:pPr>
      <w:r w:rsidRPr="009A02E2">
        <w:rPr>
          <w:rFonts w:ascii="Arial" w:eastAsia="Times New Roman" w:hAnsi="Arial" w:cs="Arial"/>
          <w:bCs/>
          <w:i/>
          <w:iCs/>
          <w:kern w:val="144"/>
          <w:lang w:eastAsia="pl-PL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9A02E2">
        <w:rPr>
          <w:rFonts w:ascii="Arial" w:eastAsia="Times New Roman" w:hAnsi="Arial" w:cs="Arial"/>
          <w:i/>
          <w:iCs/>
          <w:kern w:val="144"/>
          <w:lang w:eastAsia="pl-PL"/>
        </w:rPr>
        <w:t>.</w:t>
      </w:r>
    </w:p>
    <w:p w14:paraId="014F5ED9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5CF65624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71537C77" w14:textId="77777777" w:rsidR="00D006D5" w:rsidRPr="009A02E2" w:rsidRDefault="00D006D5" w:rsidP="009A02E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/>
          <w:color w:val="000000"/>
        </w:rPr>
      </w:pPr>
    </w:p>
    <w:p w14:paraId="2ADAE149" w14:textId="77777777" w:rsidR="00920E90" w:rsidRPr="009A02E2" w:rsidRDefault="00920E90" w:rsidP="009A02E2">
      <w:pPr>
        <w:spacing w:after="0" w:line="360" w:lineRule="auto"/>
        <w:rPr>
          <w:rFonts w:ascii="Arial" w:hAnsi="Arial" w:cs="Arial"/>
        </w:rPr>
      </w:pPr>
    </w:p>
    <w:sectPr w:rsidR="00920E90" w:rsidRPr="009A02E2" w:rsidSect="003A6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8D079" w14:textId="77777777" w:rsidR="00782383" w:rsidRDefault="00782383" w:rsidP="0017201A">
      <w:pPr>
        <w:spacing w:after="0" w:line="240" w:lineRule="auto"/>
      </w:pPr>
      <w:r>
        <w:separator/>
      </w:r>
    </w:p>
  </w:endnote>
  <w:endnote w:type="continuationSeparator" w:id="0">
    <w:p w14:paraId="2F95EAF2" w14:textId="77777777" w:rsidR="00782383" w:rsidRDefault="00782383" w:rsidP="00172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19240" w14:textId="77777777" w:rsidR="00782383" w:rsidRDefault="00782383" w:rsidP="0017201A">
      <w:pPr>
        <w:spacing w:after="0" w:line="240" w:lineRule="auto"/>
      </w:pPr>
      <w:r>
        <w:separator/>
      </w:r>
    </w:p>
  </w:footnote>
  <w:footnote w:type="continuationSeparator" w:id="0">
    <w:p w14:paraId="68874E2F" w14:textId="77777777" w:rsidR="00782383" w:rsidRDefault="00782383" w:rsidP="00172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EECEC" w14:textId="0BE4CF55" w:rsidR="00B80EEA" w:rsidRPr="00B86380" w:rsidRDefault="00B86380" w:rsidP="00B86380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Cs/>
        <w:lang w:eastAsia="pl-PL"/>
      </w:rPr>
    </w:pPr>
    <w:r w:rsidRPr="00B86380">
      <w:rPr>
        <w:rFonts w:ascii="Arial" w:eastAsia="Times New Roman" w:hAnsi="Arial" w:cs="Arial"/>
      </w:rPr>
      <w:t>Procedura znak</w:t>
    </w:r>
    <w:r w:rsidRPr="00DC0723">
      <w:rPr>
        <w:rFonts w:ascii="Arial" w:eastAsia="Times New Roman" w:hAnsi="Arial" w:cs="Arial"/>
      </w:rPr>
      <w:t xml:space="preserve">: </w:t>
    </w:r>
    <w:r w:rsidR="00DC0723" w:rsidRPr="00DC0723">
      <w:rPr>
        <w:rFonts w:ascii="Arial" w:eastAsia="Times New Roman" w:hAnsi="Arial" w:cs="Arial"/>
        <w:bCs/>
      </w:rPr>
      <w:t>3</w:t>
    </w:r>
    <w:r w:rsidRPr="00DC0723">
      <w:rPr>
        <w:rFonts w:ascii="Arial" w:eastAsia="Times New Roman" w:hAnsi="Arial" w:cs="Arial"/>
        <w:bCs/>
      </w:rPr>
      <w:t>/dost./202</w:t>
    </w:r>
    <w:r w:rsidR="004C2435" w:rsidRPr="00DC0723">
      <w:rPr>
        <w:rFonts w:ascii="Arial" w:eastAsia="Times New Roman" w:hAnsi="Arial" w:cs="Arial"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455"/>
        </w:tabs>
        <w:ind w:left="6455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i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hybridMultilevel"/>
    <w:tmpl w:val="EE7EE58E"/>
    <w:name w:val="WW8Num18"/>
    <w:lvl w:ilvl="0" w:tplc="9850A41A">
      <w:start w:val="1"/>
      <w:numFmt w:val="decimal"/>
      <w:lvlText w:val="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18"/>
    <w:multiLevelType w:val="multilevel"/>
    <w:tmpl w:val="C43A5E98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27"/>
    <w:multiLevelType w:val="hybridMultilevel"/>
    <w:tmpl w:val="A02C53D0"/>
    <w:name w:val="WW8Num31"/>
    <w:lvl w:ilvl="0" w:tplc="B31CD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00903DD2"/>
    <w:multiLevelType w:val="hybridMultilevel"/>
    <w:tmpl w:val="9E4423A8"/>
    <w:lvl w:ilvl="0" w:tplc="DC30B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1C852C3"/>
    <w:multiLevelType w:val="hybridMultilevel"/>
    <w:tmpl w:val="F140B138"/>
    <w:lvl w:ilvl="0" w:tplc="7C32FE0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Tahoma" w:hAnsi="Tahoma" w:cs="Agency FB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7A7A87"/>
    <w:multiLevelType w:val="hybridMultilevel"/>
    <w:tmpl w:val="43E627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F7B78B8"/>
    <w:multiLevelType w:val="hybridMultilevel"/>
    <w:tmpl w:val="F546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60645"/>
    <w:multiLevelType w:val="hybridMultilevel"/>
    <w:tmpl w:val="B718B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6798128">
    <w:abstractNumId w:val="5"/>
  </w:num>
  <w:num w:numId="2" w16cid:durableId="2055882317">
    <w:abstractNumId w:val="6"/>
  </w:num>
  <w:num w:numId="3" w16cid:durableId="2023168384">
    <w:abstractNumId w:val="4"/>
  </w:num>
  <w:num w:numId="4" w16cid:durableId="1878010779">
    <w:abstractNumId w:val="10"/>
  </w:num>
  <w:num w:numId="5" w16cid:durableId="516819381">
    <w:abstractNumId w:val="8"/>
  </w:num>
  <w:num w:numId="6" w16cid:durableId="1509515291">
    <w:abstractNumId w:val="11"/>
  </w:num>
  <w:num w:numId="7" w16cid:durableId="2112622732">
    <w:abstractNumId w:val="7"/>
  </w:num>
  <w:num w:numId="8" w16cid:durableId="2070760793">
    <w:abstractNumId w:val="9"/>
  </w:num>
  <w:num w:numId="9" w16cid:durableId="1535843733">
    <w:abstractNumId w:val="12"/>
  </w:num>
  <w:num w:numId="10" w16cid:durableId="224344621">
    <w:abstractNumId w:val="1"/>
  </w:num>
  <w:num w:numId="11" w16cid:durableId="1158305643">
    <w:abstractNumId w:val="2"/>
  </w:num>
  <w:num w:numId="12" w16cid:durableId="120418245">
    <w:abstractNumId w:val="3"/>
  </w:num>
  <w:num w:numId="13" w16cid:durableId="6804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F951DAB-A3F0-4B61-B6CC-9B2F1D4E4093}"/>
  </w:docVars>
  <w:rsids>
    <w:rsidRoot w:val="005F28C6"/>
    <w:rsid w:val="000242DE"/>
    <w:rsid w:val="00051797"/>
    <w:rsid w:val="00082797"/>
    <w:rsid w:val="000C6E1A"/>
    <w:rsid w:val="000D3880"/>
    <w:rsid w:val="000E59BC"/>
    <w:rsid w:val="001140E8"/>
    <w:rsid w:val="0016114E"/>
    <w:rsid w:val="0017201A"/>
    <w:rsid w:val="00174489"/>
    <w:rsid w:val="001B7832"/>
    <w:rsid w:val="001C490F"/>
    <w:rsid w:val="001C7392"/>
    <w:rsid w:val="001D6EDD"/>
    <w:rsid w:val="00202779"/>
    <w:rsid w:val="0023407D"/>
    <w:rsid w:val="00246BAA"/>
    <w:rsid w:val="002506F6"/>
    <w:rsid w:val="002B7F3E"/>
    <w:rsid w:val="002C0951"/>
    <w:rsid w:val="002C3AE5"/>
    <w:rsid w:val="003039A4"/>
    <w:rsid w:val="00337622"/>
    <w:rsid w:val="00370E0D"/>
    <w:rsid w:val="003A63B1"/>
    <w:rsid w:val="003B4491"/>
    <w:rsid w:val="003C1379"/>
    <w:rsid w:val="003C61DC"/>
    <w:rsid w:val="004149B3"/>
    <w:rsid w:val="0043725C"/>
    <w:rsid w:val="004C2435"/>
    <w:rsid w:val="004E203B"/>
    <w:rsid w:val="00513176"/>
    <w:rsid w:val="00533C3A"/>
    <w:rsid w:val="005745DF"/>
    <w:rsid w:val="005775E0"/>
    <w:rsid w:val="005903BD"/>
    <w:rsid w:val="005B1A4E"/>
    <w:rsid w:val="005E4C0C"/>
    <w:rsid w:val="005F28C6"/>
    <w:rsid w:val="006016DE"/>
    <w:rsid w:val="00605A91"/>
    <w:rsid w:val="00620584"/>
    <w:rsid w:val="006544FB"/>
    <w:rsid w:val="00655286"/>
    <w:rsid w:val="00667AB1"/>
    <w:rsid w:val="006A74F9"/>
    <w:rsid w:val="006D583D"/>
    <w:rsid w:val="006E7058"/>
    <w:rsid w:val="006F03F1"/>
    <w:rsid w:val="006F7950"/>
    <w:rsid w:val="0071429D"/>
    <w:rsid w:val="0073102D"/>
    <w:rsid w:val="00734960"/>
    <w:rsid w:val="00734F1F"/>
    <w:rsid w:val="00760E66"/>
    <w:rsid w:val="00782383"/>
    <w:rsid w:val="007C46D2"/>
    <w:rsid w:val="007D0767"/>
    <w:rsid w:val="008117DE"/>
    <w:rsid w:val="00815F3B"/>
    <w:rsid w:val="00864D18"/>
    <w:rsid w:val="0089192E"/>
    <w:rsid w:val="008C406B"/>
    <w:rsid w:val="008F5E3B"/>
    <w:rsid w:val="008F7034"/>
    <w:rsid w:val="00920E90"/>
    <w:rsid w:val="00931A04"/>
    <w:rsid w:val="00947B33"/>
    <w:rsid w:val="009629FB"/>
    <w:rsid w:val="009A02E2"/>
    <w:rsid w:val="009C5CF6"/>
    <w:rsid w:val="009F6228"/>
    <w:rsid w:val="00A01BB5"/>
    <w:rsid w:val="00A1287E"/>
    <w:rsid w:val="00A34C50"/>
    <w:rsid w:val="00A447A4"/>
    <w:rsid w:val="00A8651B"/>
    <w:rsid w:val="00A878B4"/>
    <w:rsid w:val="00AA6AEB"/>
    <w:rsid w:val="00AE6A31"/>
    <w:rsid w:val="00B04C6D"/>
    <w:rsid w:val="00B61C20"/>
    <w:rsid w:val="00B80EEA"/>
    <w:rsid w:val="00B86380"/>
    <w:rsid w:val="00B87907"/>
    <w:rsid w:val="00B90B68"/>
    <w:rsid w:val="00B93232"/>
    <w:rsid w:val="00BD009E"/>
    <w:rsid w:val="00BD3243"/>
    <w:rsid w:val="00C03B68"/>
    <w:rsid w:val="00C0443D"/>
    <w:rsid w:val="00C06B8D"/>
    <w:rsid w:val="00C10145"/>
    <w:rsid w:val="00C10D66"/>
    <w:rsid w:val="00C6769A"/>
    <w:rsid w:val="00C9103D"/>
    <w:rsid w:val="00CA5FDC"/>
    <w:rsid w:val="00CC3496"/>
    <w:rsid w:val="00CE0AB3"/>
    <w:rsid w:val="00CF55FE"/>
    <w:rsid w:val="00D006D5"/>
    <w:rsid w:val="00D20A0C"/>
    <w:rsid w:val="00D904BD"/>
    <w:rsid w:val="00D93B3F"/>
    <w:rsid w:val="00DC0723"/>
    <w:rsid w:val="00DD3E93"/>
    <w:rsid w:val="00DE5E47"/>
    <w:rsid w:val="00E2060B"/>
    <w:rsid w:val="00E2172E"/>
    <w:rsid w:val="00E21C68"/>
    <w:rsid w:val="00E31CB2"/>
    <w:rsid w:val="00E33A86"/>
    <w:rsid w:val="00E443B1"/>
    <w:rsid w:val="00E50B5B"/>
    <w:rsid w:val="00E82CBD"/>
    <w:rsid w:val="00ED1BC6"/>
    <w:rsid w:val="00F95B8F"/>
    <w:rsid w:val="00FC595A"/>
    <w:rsid w:val="00FD26B9"/>
    <w:rsid w:val="00FE512C"/>
    <w:rsid w:val="00FF6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48301"/>
  <w15:chartTrackingRefBased/>
  <w15:docId w15:val="{49306320-08F4-4A9F-9A3A-A5F57633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90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864D1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20E90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06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920E9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920E9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920E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p1,Preambuła,Numerowanie"/>
    <w:basedOn w:val="Normalny"/>
    <w:link w:val="AkapitzlistZnak"/>
    <w:uiPriority w:val="34"/>
    <w:qFormat/>
    <w:rsid w:val="0017201A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2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7201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72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7201A"/>
    <w:rPr>
      <w:rFonts w:ascii="Calibri" w:eastAsia="Calibri" w:hAnsi="Calibri" w:cs="Times New Roman"/>
    </w:rPr>
  </w:style>
  <w:style w:type="character" w:customStyle="1" w:styleId="Nagwek3Znak">
    <w:name w:val="Nagłówek 3 Znak"/>
    <w:link w:val="Nagwek3"/>
    <w:rsid w:val="00864D18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ZnakZnak">
    <w:name w:val="Znak Znak"/>
    <w:basedOn w:val="Normalny"/>
    <w:rsid w:val="005E4C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"/>
    <w:link w:val="Akapitzlist"/>
    <w:uiPriority w:val="34"/>
    <w:locked/>
    <w:rsid w:val="005E4C0C"/>
  </w:style>
  <w:style w:type="character" w:customStyle="1" w:styleId="Nagwek6Znak">
    <w:name w:val="Nagłówek 6 Znak"/>
    <w:basedOn w:val="Domylnaczcionkaakapitu"/>
    <w:link w:val="Nagwek6"/>
    <w:uiPriority w:val="9"/>
    <w:semiHidden/>
    <w:rsid w:val="00D006D5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Bezodstpw">
    <w:name w:val="No Spacing"/>
    <w:uiPriority w:val="1"/>
    <w:qFormat/>
    <w:rsid w:val="00B90B6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A34C50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qFormat/>
    <w:rsid w:val="00A34C5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4C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34C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C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C5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1DC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72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725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72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4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B636C3B-ECC4-440D-A870-7897EF3E42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951DAB-A3F0-4B61-B6CC-9B2F1D4E409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1532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Bujalska-Szreder Anna</dc:creator>
  <cp:keywords/>
  <cp:lastModifiedBy>MSC</cp:lastModifiedBy>
  <cp:revision>5</cp:revision>
  <cp:lastPrinted>2022-07-20T08:52:00Z</cp:lastPrinted>
  <dcterms:created xsi:type="dcterms:W3CDTF">2025-11-27T06:47:00Z</dcterms:created>
  <dcterms:modified xsi:type="dcterms:W3CDTF">2025-11-28T11:37:00Z</dcterms:modified>
</cp:coreProperties>
</file>